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A74473" w14:textId="77777777" w:rsidR="00C00D27" w:rsidRPr="002A36E4" w:rsidRDefault="00CE1AF3" w:rsidP="00CE1AF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2A36E4">
        <w:rPr>
          <w:rFonts w:ascii="Arial" w:hAnsi="Arial" w:cs="Arial"/>
          <w:sz w:val="24"/>
          <w:szCs w:val="24"/>
        </w:rPr>
        <w:t xml:space="preserve">UNITED STATES DISTRICT COURT </w:t>
      </w:r>
      <w:r w:rsidRPr="002A36E4">
        <w:rPr>
          <w:rFonts w:ascii="Arial" w:hAnsi="Arial" w:cs="Arial"/>
          <w:sz w:val="24"/>
          <w:szCs w:val="24"/>
        </w:rPr>
        <w:br/>
        <w:t>NORTHERN DISTRICT OF FLORIDA</w:t>
      </w:r>
    </w:p>
    <w:p w14:paraId="56F9C20C" w14:textId="77777777" w:rsidR="00CE1AF3" w:rsidRPr="002A36E4" w:rsidRDefault="00CE1AF3" w:rsidP="00CE1AF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 xml:space="preserve">______________DIVISION </w:t>
      </w:r>
    </w:p>
    <w:p w14:paraId="46963122" w14:textId="77777777" w:rsidR="00CE1AF3" w:rsidRPr="002A36E4" w:rsidRDefault="00CE1AF3" w:rsidP="00CE1AF3">
      <w:pPr>
        <w:spacing w:after="0" w:line="480" w:lineRule="auto"/>
        <w:jc w:val="center"/>
        <w:rPr>
          <w:rFonts w:ascii="Arial" w:hAnsi="Arial" w:cs="Arial"/>
          <w:sz w:val="24"/>
          <w:szCs w:val="24"/>
        </w:rPr>
      </w:pPr>
    </w:p>
    <w:p w14:paraId="0AE7B8FA" w14:textId="77777777" w:rsidR="00CE1AF3" w:rsidRPr="002A36E4" w:rsidRDefault="00CE1AF3" w:rsidP="00CE1AF3">
      <w:pPr>
        <w:spacing w:after="0" w:line="480" w:lineRule="auto"/>
        <w:jc w:val="center"/>
        <w:rPr>
          <w:rFonts w:ascii="Arial" w:hAnsi="Arial" w:cs="Arial"/>
          <w:sz w:val="24"/>
          <w:szCs w:val="24"/>
        </w:rPr>
      </w:pPr>
    </w:p>
    <w:p w14:paraId="76AFF734" w14:textId="77777777" w:rsidR="00CE1AF3" w:rsidRPr="002A36E4" w:rsidRDefault="00CE1AF3" w:rsidP="00CE1AF3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ab/>
      </w:r>
      <w:r w:rsidRPr="002A36E4">
        <w:rPr>
          <w:rFonts w:ascii="Arial" w:hAnsi="Arial" w:cs="Arial"/>
          <w:sz w:val="24"/>
          <w:szCs w:val="24"/>
        </w:rPr>
        <w:tab/>
        <w:t>Petitioner,</w:t>
      </w:r>
    </w:p>
    <w:p w14:paraId="57AB826C" w14:textId="77777777" w:rsidR="00CC7724" w:rsidRPr="002A36E4" w:rsidRDefault="00CE1AF3" w:rsidP="00CC7724">
      <w:pPr>
        <w:tabs>
          <w:tab w:val="left" w:pos="5760"/>
        </w:tabs>
        <w:spacing w:after="0" w:line="48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>v.</w:t>
      </w:r>
      <w:r w:rsidR="002A36E4">
        <w:rPr>
          <w:rFonts w:ascii="Arial" w:hAnsi="Arial" w:cs="Arial"/>
          <w:sz w:val="24"/>
          <w:szCs w:val="24"/>
        </w:rPr>
        <w:tab/>
        <w:t>Case No. __________________</w:t>
      </w:r>
    </w:p>
    <w:p w14:paraId="69B73EE0" w14:textId="77777777" w:rsidR="00CE1AF3" w:rsidRPr="002A36E4" w:rsidRDefault="00CE1AF3" w:rsidP="00CE1AF3">
      <w:pPr>
        <w:spacing w:after="0" w:line="480" w:lineRule="auto"/>
        <w:rPr>
          <w:rFonts w:ascii="Arial" w:hAnsi="Arial" w:cs="Arial"/>
          <w:sz w:val="24"/>
          <w:szCs w:val="24"/>
        </w:rPr>
      </w:pPr>
    </w:p>
    <w:p w14:paraId="35F408D1" w14:textId="77777777" w:rsidR="00CE1AF3" w:rsidRPr="002A36E4" w:rsidRDefault="00CE1AF3" w:rsidP="00CE1AF3">
      <w:pPr>
        <w:spacing w:after="0" w:line="480" w:lineRule="auto"/>
        <w:rPr>
          <w:rFonts w:ascii="Arial" w:hAnsi="Arial" w:cs="Arial"/>
          <w:sz w:val="24"/>
          <w:szCs w:val="24"/>
        </w:rPr>
      </w:pPr>
    </w:p>
    <w:p w14:paraId="6E0313EA" w14:textId="77777777" w:rsidR="00CE1AF3" w:rsidRPr="002A36E4" w:rsidRDefault="001D4848" w:rsidP="00CE1AF3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ab/>
      </w:r>
      <w:r w:rsidRPr="002A36E4">
        <w:rPr>
          <w:rFonts w:ascii="Arial" w:hAnsi="Arial" w:cs="Arial"/>
          <w:sz w:val="24"/>
          <w:szCs w:val="24"/>
        </w:rPr>
        <w:tab/>
        <w:t xml:space="preserve">Respondent. </w:t>
      </w:r>
    </w:p>
    <w:p w14:paraId="071FD79F" w14:textId="77777777" w:rsidR="00CC7724" w:rsidRPr="002A36E4" w:rsidRDefault="00CC7724" w:rsidP="00CE1AF3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>________________________________/</w:t>
      </w:r>
    </w:p>
    <w:p w14:paraId="6B9F998B" w14:textId="77777777" w:rsidR="00CC7724" w:rsidRPr="002A36E4" w:rsidRDefault="00CC7724" w:rsidP="00CC7724">
      <w:pPr>
        <w:spacing w:after="0" w:line="48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A36E4">
        <w:rPr>
          <w:rFonts w:ascii="Arial" w:hAnsi="Arial" w:cs="Arial"/>
          <w:b/>
          <w:sz w:val="24"/>
          <w:szCs w:val="24"/>
          <w:u w:val="single"/>
        </w:rPr>
        <w:t>PETITIONER’S HABEAS CORPUS CHECKLIST</w:t>
      </w:r>
    </w:p>
    <w:p w14:paraId="64D25ED5" w14:textId="77777777" w:rsidR="00CC7724" w:rsidRPr="002A36E4" w:rsidRDefault="00CC7724" w:rsidP="00CC7724">
      <w:pPr>
        <w:spacing w:after="0" w:line="480" w:lineRule="auto"/>
        <w:rPr>
          <w:rFonts w:ascii="Arial" w:hAnsi="Arial" w:cs="Arial"/>
          <w:b/>
          <w:sz w:val="24"/>
          <w:szCs w:val="24"/>
          <w:u w:val="single"/>
        </w:rPr>
      </w:pPr>
      <w:r w:rsidRPr="002A36E4">
        <w:rPr>
          <w:rFonts w:ascii="Arial" w:hAnsi="Arial" w:cs="Arial"/>
          <w:b/>
          <w:sz w:val="24"/>
          <w:szCs w:val="24"/>
        </w:rPr>
        <w:t>I.</w:t>
      </w:r>
      <w:r w:rsidRPr="002A36E4">
        <w:rPr>
          <w:rFonts w:ascii="Arial" w:hAnsi="Arial" w:cs="Arial"/>
          <w:b/>
          <w:sz w:val="24"/>
          <w:szCs w:val="24"/>
        </w:rPr>
        <w:tab/>
      </w:r>
      <w:r w:rsidRPr="002A36E4">
        <w:rPr>
          <w:rFonts w:ascii="Arial" w:hAnsi="Arial" w:cs="Arial"/>
          <w:b/>
          <w:sz w:val="24"/>
          <w:szCs w:val="24"/>
          <w:u w:val="single"/>
        </w:rPr>
        <w:t>General Case Information:</w:t>
      </w:r>
    </w:p>
    <w:p w14:paraId="758CFC99" w14:textId="77777777" w:rsidR="00CC7724" w:rsidRPr="002A36E4" w:rsidRDefault="00CC7724" w:rsidP="00CC7724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ab/>
        <w:t>(A)</w:t>
      </w:r>
      <w:r w:rsidRPr="002A36E4">
        <w:rPr>
          <w:rFonts w:ascii="Arial" w:hAnsi="Arial" w:cs="Arial"/>
          <w:sz w:val="24"/>
          <w:szCs w:val="24"/>
        </w:rPr>
        <w:tab/>
        <w:t>Date of State Court Conviction: _______</w:t>
      </w:r>
      <w:r w:rsidR="002A36E4">
        <w:rPr>
          <w:rFonts w:ascii="Arial" w:hAnsi="Arial" w:cs="Arial"/>
          <w:sz w:val="24"/>
          <w:szCs w:val="24"/>
        </w:rPr>
        <w:t>___________________________</w:t>
      </w:r>
    </w:p>
    <w:p w14:paraId="3CC37703" w14:textId="77777777" w:rsidR="00CC7724" w:rsidRPr="002A36E4" w:rsidRDefault="00CC7724" w:rsidP="00CC7724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ab/>
        <w:t>(B)</w:t>
      </w:r>
      <w:r w:rsidRPr="002A36E4">
        <w:rPr>
          <w:rFonts w:ascii="Arial" w:hAnsi="Arial" w:cs="Arial"/>
          <w:sz w:val="24"/>
          <w:szCs w:val="24"/>
        </w:rPr>
        <w:tab/>
        <w:t>County of State Court Conviction: _____</w:t>
      </w:r>
      <w:r w:rsidR="002A36E4">
        <w:rPr>
          <w:rFonts w:ascii="Arial" w:hAnsi="Arial" w:cs="Arial"/>
          <w:sz w:val="24"/>
          <w:szCs w:val="24"/>
        </w:rPr>
        <w:t>___________________________</w:t>
      </w:r>
    </w:p>
    <w:p w14:paraId="31B98AA1" w14:textId="77777777" w:rsidR="00CC7724" w:rsidRPr="002A36E4" w:rsidRDefault="00CC7724" w:rsidP="00CC7724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ab/>
        <w:t>(C)</w:t>
      </w:r>
      <w:r w:rsidRPr="002A36E4">
        <w:rPr>
          <w:rFonts w:ascii="Arial" w:hAnsi="Arial" w:cs="Arial"/>
          <w:sz w:val="24"/>
          <w:szCs w:val="24"/>
        </w:rPr>
        <w:tab/>
        <w:t>Name of Petitioner’s Co-Defendants: __</w:t>
      </w:r>
      <w:r w:rsidR="002A36E4">
        <w:rPr>
          <w:rFonts w:ascii="Arial" w:hAnsi="Arial" w:cs="Arial"/>
          <w:sz w:val="24"/>
          <w:szCs w:val="24"/>
        </w:rPr>
        <w:t>___________________________</w:t>
      </w:r>
    </w:p>
    <w:p w14:paraId="3608027A" w14:textId="77777777" w:rsidR="00CC7724" w:rsidRPr="002A36E4" w:rsidRDefault="002A36E4" w:rsidP="00CC7724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CC7724" w:rsidRPr="002A36E4">
        <w:rPr>
          <w:rFonts w:ascii="Arial" w:hAnsi="Arial" w:cs="Arial"/>
          <w:sz w:val="24"/>
          <w:szCs w:val="24"/>
        </w:rPr>
        <w:t>________________________________________________________________</w:t>
      </w:r>
    </w:p>
    <w:p w14:paraId="6C53E0CD" w14:textId="77777777" w:rsidR="00CC7724" w:rsidRPr="002A36E4" w:rsidRDefault="002A36E4" w:rsidP="00CC7724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CC7724" w:rsidRPr="002A36E4">
        <w:rPr>
          <w:rFonts w:ascii="Arial" w:hAnsi="Arial" w:cs="Arial"/>
          <w:sz w:val="24"/>
          <w:szCs w:val="24"/>
        </w:rPr>
        <w:t>________________________________________________________________</w:t>
      </w:r>
    </w:p>
    <w:p w14:paraId="68E41A8C" w14:textId="77777777" w:rsidR="00CC7724" w:rsidRPr="002A36E4" w:rsidRDefault="00CC7724" w:rsidP="00CC7724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ab/>
        <w:t>(D)</w:t>
      </w:r>
      <w:r w:rsidRPr="002A36E4">
        <w:rPr>
          <w:rFonts w:ascii="Arial" w:hAnsi="Arial" w:cs="Arial"/>
          <w:sz w:val="24"/>
          <w:szCs w:val="24"/>
        </w:rPr>
        <w:tab/>
        <w:t>Date Petition Filed in District Court: ____</w:t>
      </w:r>
      <w:r w:rsidR="002A36E4">
        <w:rPr>
          <w:rFonts w:ascii="Arial" w:hAnsi="Arial" w:cs="Arial"/>
          <w:sz w:val="24"/>
          <w:szCs w:val="24"/>
        </w:rPr>
        <w:t>__________________________</w:t>
      </w:r>
    </w:p>
    <w:p w14:paraId="11DB534A" w14:textId="77777777" w:rsidR="00CC7724" w:rsidRPr="002A36E4" w:rsidRDefault="00CC7724" w:rsidP="00CC7724">
      <w:pPr>
        <w:spacing w:after="0" w:line="480" w:lineRule="auto"/>
        <w:rPr>
          <w:rFonts w:ascii="Arial" w:hAnsi="Arial" w:cs="Arial"/>
          <w:b/>
          <w:sz w:val="24"/>
          <w:szCs w:val="24"/>
          <w:u w:val="single"/>
        </w:rPr>
      </w:pPr>
      <w:r w:rsidRPr="002A36E4">
        <w:rPr>
          <w:rFonts w:ascii="Arial" w:hAnsi="Arial" w:cs="Arial"/>
          <w:b/>
          <w:sz w:val="24"/>
          <w:szCs w:val="24"/>
        </w:rPr>
        <w:t>II</w:t>
      </w:r>
      <w:r w:rsidR="00520CD2" w:rsidRPr="002A36E4">
        <w:rPr>
          <w:rFonts w:ascii="Arial" w:hAnsi="Arial" w:cs="Arial"/>
          <w:b/>
          <w:sz w:val="24"/>
          <w:szCs w:val="24"/>
        </w:rPr>
        <w:t xml:space="preserve">. </w:t>
      </w:r>
      <w:r w:rsidR="00520CD2" w:rsidRPr="002A36E4">
        <w:rPr>
          <w:rFonts w:ascii="Arial" w:hAnsi="Arial" w:cs="Arial"/>
          <w:b/>
          <w:sz w:val="24"/>
          <w:szCs w:val="24"/>
          <w:u w:val="single"/>
        </w:rPr>
        <w:t>Record</w:t>
      </w:r>
      <w:r w:rsidRPr="002A36E4">
        <w:rPr>
          <w:rFonts w:ascii="Arial" w:hAnsi="Arial" w:cs="Arial"/>
          <w:b/>
          <w:sz w:val="24"/>
          <w:szCs w:val="24"/>
          <w:u w:val="single"/>
        </w:rPr>
        <w:t xml:space="preserve"> of State Court Criminal Trial:</w:t>
      </w:r>
    </w:p>
    <w:p w14:paraId="2616FCF9" w14:textId="77777777" w:rsidR="00E76339" w:rsidRPr="002A36E4" w:rsidRDefault="00CC7724" w:rsidP="00E76339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>If any portion of the state court criminal trial record or transcript is to be submitted</w:t>
      </w:r>
      <w:r w:rsidR="00D07847">
        <w:rPr>
          <w:rFonts w:ascii="Arial" w:hAnsi="Arial" w:cs="Arial"/>
          <w:sz w:val="24"/>
          <w:szCs w:val="24"/>
        </w:rPr>
        <w:t xml:space="preserve"> in support of the petition, P</w:t>
      </w:r>
      <w:r w:rsidR="00960FD6" w:rsidRPr="002A36E4">
        <w:rPr>
          <w:rFonts w:ascii="Arial" w:hAnsi="Arial" w:cs="Arial"/>
          <w:sz w:val="24"/>
          <w:szCs w:val="24"/>
        </w:rPr>
        <w:t>etitioner’s counsel must index tab each portion or phrase of the record indicated below:</w:t>
      </w:r>
    </w:p>
    <w:p w14:paraId="5AF3B40C" w14:textId="77777777" w:rsidR="00E76339" w:rsidRPr="002A36E4" w:rsidRDefault="00E76339" w:rsidP="00E76339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524F1729" w14:textId="77777777" w:rsidR="00E76339" w:rsidRPr="002A36E4" w:rsidRDefault="009762BC" w:rsidP="009762BC">
      <w:pPr>
        <w:pStyle w:val="ListParagraph"/>
        <w:numPr>
          <w:ilvl w:val="0"/>
          <w:numId w:val="5"/>
        </w:num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2A36E4">
        <w:rPr>
          <w:rFonts w:ascii="Arial" w:hAnsi="Arial" w:cs="Arial"/>
          <w:sz w:val="24"/>
          <w:szCs w:val="24"/>
        </w:rPr>
        <w:t xml:space="preserve"> </w:t>
      </w:r>
      <w:r w:rsidRPr="002A36E4">
        <w:rPr>
          <w:rFonts w:ascii="Arial" w:hAnsi="Arial" w:cs="Arial"/>
          <w:sz w:val="24"/>
          <w:szCs w:val="24"/>
          <w:u w:val="single"/>
        </w:rPr>
        <w:t>Pretrial Proceedings:</w:t>
      </w:r>
    </w:p>
    <w:p w14:paraId="3F3861D4" w14:textId="77777777" w:rsidR="009762BC" w:rsidRPr="002A36E4" w:rsidRDefault="009762BC" w:rsidP="009762BC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710DC500" w14:textId="77777777" w:rsidR="009762BC" w:rsidRDefault="009762BC" w:rsidP="00C92709">
      <w:pPr>
        <w:pStyle w:val="ListParagraph"/>
        <w:numPr>
          <w:ilvl w:val="0"/>
          <w:numId w:val="7"/>
        </w:numPr>
        <w:tabs>
          <w:tab w:val="left" w:pos="720"/>
          <w:tab w:val="right" w:pos="88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>Indictment----------------------------------------------------------------------------</w:t>
      </w:r>
      <w:r w:rsidR="002A36E4">
        <w:rPr>
          <w:rFonts w:ascii="Arial" w:hAnsi="Arial" w:cs="Arial"/>
          <w:sz w:val="24"/>
          <w:szCs w:val="24"/>
        </w:rPr>
        <w:t xml:space="preserve"> A</w:t>
      </w:r>
    </w:p>
    <w:p w14:paraId="384B79AD" w14:textId="77777777" w:rsidR="002A36E4" w:rsidRPr="002A36E4" w:rsidRDefault="002A36E4" w:rsidP="002A36E4">
      <w:pPr>
        <w:pStyle w:val="ListParagraph"/>
        <w:tabs>
          <w:tab w:val="left" w:pos="720"/>
          <w:tab w:val="right" w:pos="8820"/>
        </w:tabs>
        <w:spacing w:after="0" w:line="240" w:lineRule="auto"/>
        <w:ind w:left="1800"/>
        <w:rPr>
          <w:rFonts w:ascii="Arial" w:hAnsi="Arial" w:cs="Arial"/>
          <w:sz w:val="24"/>
          <w:szCs w:val="24"/>
        </w:rPr>
      </w:pPr>
    </w:p>
    <w:p w14:paraId="4287B23F" w14:textId="77777777" w:rsidR="009762BC" w:rsidRPr="002A36E4" w:rsidRDefault="009762BC" w:rsidP="009762BC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6ACDF0E7" w14:textId="77777777" w:rsidR="009762BC" w:rsidRPr="002A36E4" w:rsidRDefault="009762BC" w:rsidP="009762BC">
      <w:pPr>
        <w:pStyle w:val="ListParagraph"/>
        <w:numPr>
          <w:ilvl w:val="0"/>
          <w:numId w:val="5"/>
        </w:num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2A36E4">
        <w:rPr>
          <w:rFonts w:ascii="Arial" w:hAnsi="Arial" w:cs="Arial"/>
          <w:sz w:val="24"/>
          <w:szCs w:val="24"/>
        </w:rPr>
        <w:lastRenderedPageBreak/>
        <w:t xml:space="preserve"> </w:t>
      </w:r>
      <w:r w:rsidRPr="002A36E4">
        <w:rPr>
          <w:rFonts w:ascii="Arial" w:hAnsi="Arial" w:cs="Arial"/>
          <w:sz w:val="24"/>
          <w:szCs w:val="24"/>
          <w:u w:val="single"/>
        </w:rPr>
        <w:t>Guilt/Innocence Phase of the Trial Proceedings:</w:t>
      </w:r>
    </w:p>
    <w:p w14:paraId="799FBBD6" w14:textId="77777777" w:rsidR="001E0ACA" w:rsidRPr="002A36E4" w:rsidRDefault="001E0ACA" w:rsidP="001E0ACA">
      <w:pPr>
        <w:pStyle w:val="ListParagraph"/>
        <w:tabs>
          <w:tab w:val="left" w:pos="720"/>
        </w:tabs>
        <w:spacing w:after="0" w:line="240" w:lineRule="auto"/>
        <w:ind w:left="1080"/>
        <w:rPr>
          <w:rFonts w:ascii="Arial" w:hAnsi="Arial" w:cs="Arial"/>
          <w:sz w:val="24"/>
          <w:szCs w:val="24"/>
          <w:u w:val="single"/>
        </w:rPr>
      </w:pPr>
    </w:p>
    <w:p w14:paraId="7FF5EC8F" w14:textId="77777777" w:rsidR="00B460EC" w:rsidRPr="002A36E4" w:rsidRDefault="00B460EC" w:rsidP="001E0ACA">
      <w:pPr>
        <w:pStyle w:val="ListParagraph"/>
        <w:numPr>
          <w:ilvl w:val="0"/>
          <w:numId w:val="26"/>
        </w:num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2A36E4">
        <w:rPr>
          <w:rFonts w:ascii="Arial" w:hAnsi="Arial" w:cs="Arial"/>
          <w:sz w:val="24"/>
          <w:szCs w:val="24"/>
        </w:rPr>
        <w:t>Voir</w:t>
      </w:r>
      <w:proofErr w:type="spellEnd"/>
      <w:r w:rsidRPr="002A36E4">
        <w:rPr>
          <w:rFonts w:ascii="Arial" w:hAnsi="Arial" w:cs="Arial"/>
          <w:sz w:val="24"/>
          <w:szCs w:val="24"/>
        </w:rPr>
        <w:t xml:space="preserve"> Dire Examination-----------------------------------</w:t>
      </w:r>
      <w:r w:rsidR="002A36E4">
        <w:rPr>
          <w:rFonts w:ascii="Arial" w:hAnsi="Arial" w:cs="Arial"/>
          <w:sz w:val="24"/>
          <w:szCs w:val="24"/>
        </w:rPr>
        <w:t xml:space="preserve">-------------------------- </w:t>
      </w:r>
      <w:r w:rsidRPr="002A36E4">
        <w:rPr>
          <w:rFonts w:ascii="Arial" w:hAnsi="Arial" w:cs="Arial"/>
          <w:sz w:val="24"/>
          <w:szCs w:val="24"/>
        </w:rPr>
        <w:t>B</w:t>
      </w:r>
    </w:p>
    <w:p w14:paraId="188138D7" w14:textId="77777777" w:rsidR="00B460EC" w:rsidRPr="002A36E4" w:rsidRDefault="00B460EC" w:rsidP="00B460EC">
      <w:pPr>
        <w:pStyle w:val="ListParagraph"/>
        <w:numPr>
          <w:ilvl w:val="0"/>
          <w:numId w:val="26"/>
        </w:num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>State’s Opening Statement----------------------------</w:t>
      </w:r>
      <w:r w:rsidR="002A36E4">
        <w:rPr>
          <w:rFonts w:ascii="Arial" w:hAnsi="Arial" w:cs="Arial"/>
          <w:sz w:val="24"/>
          <w:szCs w:val="24"/>
        </w:rPr>
        <w:t xml:space="preserve">-------------------------- </w:t>
      </w:r>
      <w:r w:rsidRPr="002A36E4">
        <w:rPr>
          <w:rFonts w:ascii="Arial" w:hAnsi="Arial" w:cs="Arial"/>
          <w:sz w:val="24"/>
          <w:szCs w:val="24"/>
        </w:rPr>
        <w:t>C</w:t>
      </w:r>
    </w:p>
    <w:p w14:paraId="306E5291" w14:textId="77777777" w:rsidR="00B460EC" w:rsidRPr="002A36E4" w:rsidRDefault="00B460EC" w:rsidP="00B460EC">
      <w:pPr>
        <w:pStyle w:val="ListParagraph"/>
        <w:numPr>
          <w:ilvl w:val="0"/>
          <w:numId w:val="26"/>
        </w:num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>Petitioner’s Opening Statement-----------------------</w:t>
      </w:r>
      <w:r w:rsidR="002A36E4">
        <w:rPr>
          <w:rFonts w:ascii="Arial" w:hAnsi="Arial" w:cs="Arial"/>
          <w:sz w:val="24"/>
          <w:szCs w:val="24"/>
        </w:rPr>
        <w:t xml:space="preserve">------------------------- </w:t>
      </w:r>
      <w:r w:rsidRPr="002A36E4">
        <w:rPr>
          <w:rFonts w:ascii="Arial" w:hAnsi="Arial" w:cs="Arial"/>
          <w:sz w:val="24"/>
          <w:szCs w:val="24"/>
        </w:rPr>
        <w:t>D</w:t>
      </w:r>
    </w:p>
    <w:p w14:paraId="136262F0" w14:textId="77777777" w:rsidR="00B460EC" w:rsidRPr="002A36E4" w:rsidRDefault="00B460EC" w:rsidP="00B460EC">
      <w:pPr>
        <w:pStyle w:val="ListParagraph"/>
        <w:numPr>
          <w:ilvl w:val="0"/>
          <w:numId w:val="26"/>
        </w:num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>State’s Case</w:t>
      </w:r>
      <w:r w:rsidR="00D07847">
        <w:rPr>
          <w:rFonts w:ascii="Arial" w:hAnsi="Arial" w:cs="Arial"/>
          <w:sz w:val="24"/>
          <w:szCs w:val="24"/>
        </w:rPr>
        <w:t xml:space="preserve"> in Chief</w:t>
      </w:r>
      <w:r w:rsidRPr="002A36E4">
        <w:rPr>
          <w:rFonts w:ascii="Arial" w:hAnsi="Arial" w:cs="Arial"/>
          <w:sz w:val="24"/>
          <w:szCs w:val="24"/>
        </w:rPr>
        <w:t>----------------------------------------------</w:t>
      </w:r>
      <w:r w:rsidR="00D07847">
        <w:rPr>
          <w:rFonts w:ascii="Arial" w:hAnsi="Arial" w:cs="Arial"/>
          <w:sz w:val="24"/>
          <w:szCs w:val="24"/>
        </w:rPr>
        <w:t>----------------</w:t>
      </w:r>
      <w:r w:rsidRPr="002A36E4">
        <w:rPr>
          <w:rFonts w:ascii="Arial" w:hAnsi="Arial" w:cs="Arial"/>
          <w:sz w:val="24"/>
          <w:szCs w:val="24"/>
        </w:rPr>
        <w:t xml:space="preserve"> E</w:t>
      </w:r>
    </w:p>
    <w:p w14:paraId="407A57FF" w14:textId="77777777" w:rsidR="00B460EC" w:rsidRPr="002A36E4" w:rsidRDefault="00B460EC" w:rsidP="00B460EC">
      <w:pPr>
        <w:pStyle w:val="ListParagraph"/>
        <w:numPr>
          <w:ilvl w:val="0"/>
          <w:numId w:val="26"/>
        </w:num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>Petitioner’s Case</w:t>
      </w:r>
      <w:r w:rsidR="00D07847">
        <w:rPr>
          <w:rFonts w:ascii="Arial" w:hAnsi="Arial" w:cs="Arial"/>
          <w:sz w:val="24"/>
          <w:szCs w:val="24"/>
        </w:rPr>
        <w:t xml:space="preserve"> in Chief</w:t>
      </w:r>
      <w:r w:rsidRPr="002A36E4">
        <w:rPr>
          <w:rFonts w:ascii="Arial" w:hAnsi="Arial" w:cs="Arial"/>
          <w:sz w:val="24"/>
          <w:szCs w:val="24"/>
        </w:rPr>
        <w:t>--------------------------------------</w:t>
      </w:r>
      <w:r w:rsidR="00D07847">
        <w:rPr>
          <w:rFonts w:ascii="Arial" w:hAnsi="Arial" w:cs="Arial"/>
          <w:sz w:val="24"/>
          <w:szCs w:val="24"/>
        </w:rPr>
        <w:t>------------------</w:t>
      </w:r>
      <w:r w:rsidRPr="002A36E4">
        <w:rPr>
          <w:rFonts w:ascii="Arial" w:hAnsi="Arial" w:cs="Arial"/>
          <w:sz w:val="24"/>
          <w:szCs w:val="24"/>
        </w:rPr>
        <w:t xml:space="preserve"> F</w:t>
      </w:r>
    </w:p>
    <w:p w14:paraId="308E9E11" w14:textId="77777777" w:rsidR="00B460EC" w:rsidRPr="002A36E4" w:rsidRDefault="00D07847" w:rsidP="00B460EC">
      <w:pPr>
        <w:pStyle w:val="ListParagraph"/>
        <w:numPr>
          <w:ilvl w:val="0"/>
          <w:numId w:val="26"/>
        </w:num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State’s</w:t>
      </w:r>
      <w:r w:rsidR="00B460EC" w:rsidRPr="002A36E4">
        <w:rPr>
          <w:rFonts w:ascii="Arial" w:hAnsi="Arial" w:cs="Arial"/>
          <w:sz w:val="24"/>
          <w:szCs w:val="24"/>
        </w:rPr>
        <w:t xml:space="preserve"> Closing Argument</w:t>
      </w:r>
      <w:r w:rsidR="001E0ACA" w:rsidRPr="002A36E4">
        <w:rPr>
          <w:rFonts w:ascii="Arial" w:hAnsi="Arial" w:cs="Arial"/>
          <w:sz w:val="24"/>
          <w:szCs w:val="24"/>
        </w:rPr>
        <w:t>----------------------</w:t>
      </w:r>
      <w:r w:rsidR="002A36E4">
        <w:rPr>
          <w:rFonts w:ascii="Arial" w:hAnsi="Arial" w:cs="Arial"/>
          <w:sz w:val="24"/>
          <w:szCs w:val="24"/>
        </w:rPr>
        <w:t>----------------------------</w:t>
      </w:r>
      <w:r>
        <w:rPr>
          <w:rFonts w:ascii="Arial" w:hAnsi="Arial" w:cs="Arial"/>
          <w:sz w:val="24"/>
          <w:szCs w:val="24"/>
        </w:rPr>
        <w:t>------</w:t>
      </w:r>
      <w:r w:rsidR="001E0ACA" w:rsidRPr="002A36E4">
        <w:rPr>
          <w:rFonts w:ascii="Arial" w:hAnsi="Arial" w:cs="Arial"/>
          <w:sz w:val="24"/>
          <w:szCs w:val="24"/>
        </w:rPr>
        <w:t xml:space="preserve"> G</w:t>
      </w:r>
    </w:p>
    <w:p w14:paraId="6A52B024" w14:textId="77777777" w:rsidR="001E0ACA" w:rsidRPr="002A36E4" w:rsidRDefault="00D07847" w:rsidP="00B460EC">
      <w:pPr>
        <w:pStyle w:val="ListParagraph"/>
        <w:numPr>
          <w:ilvl w:val="0"/>
          <w:numId w:val="26"/>
        </w:num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Petitioner’s</w:t>
      </w:r>
      <w:r w:rsidR="001E0ACA" w:rsidRPr="002A36E4">
        <w:rPr>
          <w:rFonts w:ascii="Arial" w:hAnsi="Arial" w:cs="Arial"/>
          <w:sz w:val="24"/>
          <w:szCs w:val="24"/>
        </w:rPr>
        <w:t xml:space="preserve"> Closing Argument--------------------------</w:t>
      </w:r>
      <w:r>
        <w:rPr>
          <w:rFonts w:ascii="Arial" w:hAnsi="Arial" w:cs="Arial"/>
          <w:sz w:val="24"/>
          <w:szCs w:val="24"/>
        </w:rPr>
        <w:t>------------------------</w:t>
      </w:r>
      <w:r w:rsidR="001E0ACA" w:rsidRPr="002A36E4">
        <w:rPr>
          <w:rFonts w:ascii="Arial" w:hAnsi="Arial" w:cs="Arial"/>
          <w:sz w:val="24"/>
          <w:szCs w:val="24"/>
        </w:rPr>
        <w:t xml:space="preserve"> H</w:t>
      </w:r>
    </w:p>
    <w:p w14:paraId="013C373D" w14:textId="77777777" w:rsidR="001E0ACA" w:rsidRDefault="00D07847" w:rsidP="001E0ACA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(8) State’s Rebuttal Argument------------------------------------------------------- I</w:t>
      </w:r>
    </w:p>
    <w:p w14:paraId="7E1FD0AF" w14:textId="77777777" w:rsidR="00D07847" w:rsidRDefault="00D07847" w:rsidP="001E0ACA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(9) Trial Court’s Instructions to Jury------------------------------------------------ J</w:t>
      </w:r>
    </w:p>
    <w:p w14:paraId="2595CC41" w14:textId="77777777" w:rsidR="00D07847" w:rsidRPr="002A36E4" w:rsidRDefault="00D07847" w:rsidP="001E0ACA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(10) Jury’s Verdict---------------------------------------------------------------------- K</w:t>
      </w:r>
    </w:p>
    <w:p w14:paraId="7EC9903C" w14:textId="77777777" w:rsidR="00D07847" w:rsidRPr="00D07847" w:rsidRDefault="00D07847" w:rsidP="00D07847">
      <w:pPr>
        <w:pStyle w:val="ListParagraph"/>
        <w:tabs>
          <w:tab w:val="bar" w:pos="-2160"/>
          <w:tab w:val="left" w:pos="720"/>
        </w:tabs>
        <w:spacing w:after="0" w:line="240" w:lineRule="auto"/>
        <w:ind w:left="1080"/>
        <w:rPr>
          <w:rFonts w:ascii="Arial" w:hAnsi="Arial" w:cs="Arial"/>
          <w:sz w:val="24"/>
          <w:szCs w:val="24"/>
          <w:u w:val="single"/>
        </w:rPr>
      </w:pPr>
    </w:p>
    <w:p w14:paraId="15AF3799" w14:textId="77777777" w:rsidR="00C92709" w:rsidRPr="002A36E4" w:rsidRDefault="00C92709" w:rsidP="001E0ACA">
      <w:pPr>
        <w:pStyle w:val="ListParagraph"/>
        <w:numPr>
          <w:ilvl w:val="0"/>
          <w:numId w:val="5"/>
        </w:num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2A36E4">
        <w:rPr>
          <w:rFonts w:ascii="Arial" w:hAnsi="Arial" w:cs="Arial"/>
          <w:sz w:val="24"/>
          <w:szCs w:val="24"/>
        </w:rPr>
        <w:t xml:space="preserve"> </w:t>
      </w:r>
      <w:r w:rsidRPr="002A36E4">
        <w:rPr>
          <w:rFonts w:ascii="Arial" w:hAnsi="Arial" w:cs="Arial"/>
          <w:sz w:val="24"/>
          <w:szCs w:val="24"/>
          <w:u w:val="single"/>
        </w:rPr>
        <w:t>Sentencing Phase of the Trial:</w:t>
      </w:r>
    </w:p>
    <w:p w14:paraId="7DF4AE56" w14:textId="77777777" w:rsidR="00C92709" w:rsidRPr="002A36E4" w:rsidRDefault="00C92709" w:rsidP="00520CD2">
      <w:pPr>
        <w:tabs>
          <w:tab w:val="bar" w:pos="-2160"/>
          <w:tab w:val="left" w:pos="720"/>
        </w:tabs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2ED11D91" w14:textId="77777777" w:rsidR="00520CD2" w:rsidRPr="002A36E4" w:rsidRDefault="00D07847" w:rsidP="00520CD2">
      <w:pPr>
        <w:pStyle w:val="ListParagraph"/>
        <w:numPr>
          <w:ilvl w:val="0"/>
          <w:numId w:val="13"/>
        </w:num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State’s Opening Statement</w:t>
      </w:r>
      <w:r w:rsidR="00075A9C">
        <w:rPr>
          <w:rFonts w:ascii="Arial" w:hAnsi="Arial" w:cs="Arial"/>
          <w:sz w:val="24"/>
          <w:szCs w:val="24"/>
        </w:rPr>
        <w:t>---------------</w:t>
      </w:r>
      <w:r w:rsidR="00520CD2" w:rsidRPr="002A36E4">
        <w:rPr>
          <w:rFonts w:ascii="Arial" w:hAnsi="Arial" w:cs="Arial"/>
          <w:sz w:val="24"/>
          <w:szCs w:val="24"/>
        </w:rPr>
        <w:t>----------</w:t>
      </w:r>
      <w:r w:rsidR="002A36E4">
        <w:rPr>
          <w:rFonts w:ascii="Arial" w:hAnsi="Arial" w:cs="Arial"/>
          <w:sz w:val="24"/>
          <w:szCs w:val="24"/>
        </w:rPr>
        <w:t>-----------------------------</w:t>
      </w:r>
      <w:r>
        <w:rPr>
          <w:rFonts w:ascii="Arial" w:hAnsi="Arial" w:cs="Arial"/>
          <w:sz w:val="24"/>
          <w:szCs w:val="24"/>
        </w:rPr>
        <w:t>-</w:t>
      </w:r>
      <w:r w:rsidR="002A36E4">
        <w:rPr>
          <w:rFonts w:ascii="Arial" w:hAnsi="Arial" w:cs="Arial"/>
          <w:sz w:val="24"/>
          <w:szCs w:val="24"/>
        </w:rPr>
        <w:t xml:space="preserve"> </w:t>
      </w:r>
      <w:r w:rsidR="00593D3E">
        <w:rPr>
          <w:rFonts w:ascii="Arial" w:hAnsi="Arial" w:cs="Arial"/>
          <w:sz w:val="24"/>
          <w:szCs w:val="24"/>
        </w:rPr>
        <w:t>L</w:t>
      </w:r>
    </w:p>
    <w:p w14:paraId="27681520" w14:textId="77777777" w:rsidR="00520CD2" w:rsidRPr="002A36E4" w:rsidRDefault="00D07847" w:rsidP="00520CD2">
      <w:pPr>
        <w:pStyle w:val="ListParagraph"/>
        <w:numPr>
          <w:ilvl w:val="0"/>
          <w:numId w:val="13"/>
        </w:num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Petitioner’s Opening Statement</w:t>
      </w:r>
      <w:r w:rsidR="00075A9C">
        <w:rPr>
          <w:rFonts w:ascii="Arial" w:hAnsi="Arial" w:cs="Arial"/>
          <w:sz w:val="24"/>
          <w:szCs w:val="24"/>
        </w:rPr>
        <w:t>----------------</w:t>
      </w:r>
      <w:r w:rsidR="00520CD2" w:rsidRPr="002A36E4">
        <w:rPr>
          <w:rFonts w:ascii="Arial" w:hAnsi="Arial" w:cs="Arial"/>
          <w:sz w:val="24"/>
          <w:szCs w:val="24"/>
        </w:rPr>
        <w:t>---</w:t>
      </w:r>
      <w:r w:rsidR="00B460EC" w:rsidRPr="002A36E4">
        <w:rPr>
          <w:rFonts w:ascii="Arial" w:hAnsi="Arial" w:cs="Arial"/>
          <w:sz w:val="24"/>
          <w:szCs w:val="24"/>
        </w:rPr>
        <w:t>-</w:t>
      </w:r>
      <w:r w:rsidR="002A36E4">
        <w:rPr>
          <w:rFonts w:ascii="Arial" w:hAnsi="Arial" w:cs="Arial"/>
          <w:sz w:val="24"/>
          <w:szCs w:val="24"/>
        </w:rPr>
        <w:t>----------------------------</w:t>
      </w:r>
      <w:r>
        <w:rPr>
          <w:rFonts w:ascii="Arial" w:hAnsi="Arial" w:cs="Arial"/>
          <w:sz w:val="24"/>
          <w:szCs w:val="24"/>
        </w:rPr>
        <w:t>-</w:t>
      </w:r>
      <w:r w:rsidR="00593D3E">
        <w:rPr>
          <w:rFonts w:ascii="Arial" w:hAnsi="Arial" w:cs="Arial"/>
          <w:sz w:val="24"/>
          <w:szCs w:val="24"/>
        </w:rPr>
        <w:t xml:space="preserve"> M</w:t>
      </w:r>
    </w:p>
    <w:p w14:paraId="5EFF311C" w14:textId="77777777" w:rsidR="00520CD2" w:rsidRPr="002A36E4" w:rsidRDefault="00520CD2" w:rsidP="00520CD2">
      <w:pPr>
        <w:pStyle w:val="ListParagraph"/>
        <w:numPr>
          <w:ilvl w:val="0"/>
          <w:numId w:val="13"/>
        </w:num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>State’s Case---------------------------------------------</w:t>
      </w:r>
      <w:r w:rsidR="00B460EC" w:rsidRPr="002A36E4">
        <w:rPr>
          <w:rFonts w:ascii="Arial" w:hAnsi="Arial" w:cs="Arial"/>
          <w:sz w:val="24"/>
          <w:szCs w:val="24"/>
        </w:rPr>
        <w:t>-</w:t>
      </w:r>
      <w:r w:rsidR="002A36E4">
        <w:rPr>
          <w:rFonts w:ascii="Arial" w:hAnsi="Arial" w:cs="Arial"/>
          <w:sz w:val="24"/>
          <w:szCs w:val="24"/>
        </w:rPr>
        <w:t xml:space="preserve">---------------------------- </w:t>
      </w:r>
      <w:r w:rsidR="00593D3E">
        <w:rPr>
          <w:rFonts w:ascii="Arial" w:hAnsi="Arial" w:cs="Arial"/>
          <w:sz w:val="24"/>
          <w:szCs w:val="24"/>
        </w:rPr>
        <w:t>N</w:t>
      </w:r>
    </w:p>
    <w:p w14:paraId="7F0BD9C2" w14:textId="77777777" w:rsidR="00520CD2" w:rsidRPr="002A36E4" w:rsidRDefault="00520CD2" w:rsidP="00520CD2">
      <w:pPr>
        <w:pStyle w:val="ListParagraph"/>
        <w:numPr>
          <w:ilvl w:val="0"/>
          <w:numId w:val="13"/>
        </w:num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>Petitioner’s Case----------------------------------------</w:t>
      </w:r>
      <w:r w:rsidR="002A36E4">
        <w:rPr>
          <w:rFonts w:ascii="Arial" w:hAnsi="Arial" w:cs="Arial"/>
          <w:sz w:val="24"/>
          <w:szCs w:val="24"/>
        </w:rPr>
        <w:t xml:space="preserve">---------------------------- </w:t>
      </w:r>
      <w:r w:rsidR="00593D3E">
        <w:rPr>
          <w:rFonts w:ascii="Arial" w:hAnsi="Arial" w:cs="Arial"/>
          <w:sz w:val="24"/>
          <w:szCs w:val="24"/>
        </w:rPr>
        <w:t>O</w:t>
      </w:r>
    </w:p>
    <w:p w14:paraId="04ADD879" w14:textId="77777777" w:rsidR="00520CD2" w:rsidRPr="002A36E4" w:rsidRDefault="00520CD2" w:rsidP="00520CD2">
      <w:pPr>
        <w:pStyle w:val="ListParagraph"/>
        <w:numPr>
          <w:ilvl w:val="0"/>
          <w:numId w:val="13"/>
        </w:num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>State’s Closing Arguments-----------------------------</w:t>
      </w:r>
      <w:r w:rsidR="002A36E4">
        <w:rPr>
          <w:rFonts w:ascii="Arial" w:hAnsi="Arial" w:cs="Arial"/>
          <w:sz w:val="24"/>
          <w:szCs w:val="24"/>
        </w:rPr>
        <w:t xml:space="preserve">-------------------------- </w:t>
      </w:r>
      <w:r w:rsidR="00593D3E">
        <w:rPr>
          <w:rFonts w:ascii="Arial" w:hAnsi="Arial" w:cs="Arial"/>
          <w:sz w:val="24"/>
          <w:szCs w:val="24"/>
        </w:rPr>
        <w:t>P</w:t>
      </w:r>
    </w:p>
    <w:p w14:paraId="1C564A23" w14:textId="77777777" w:rsidR="00520CD2" w:rsidRPr="002A36E4" w:rsidRDefault="00520CD2" w:rsidP="00520CD2">
      <w:pPr>
        <w:pStyle w:val="ListParagraph"/>
        <w:numPr>
          <w:ilvl w:val="0"/>
          <w:numId w:val="13"/>
        </w:num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>Petitioner’s Closing Arguments-----------------------</w:t>
      </w:r>
      <w:r w:rsidR="002A36E4">
        <w:rPr>
          <w:rFonts w:ascii="Arial" w:hAnsi="Arial" w:cs="Arial"/>
          <w:sz w:val="24"/>
          <w:szCs w:val="24"/>
        </w:rPr>
        <w:t>--------------------------</w:t>
      </w:r>
      <w:r w:rsidR="00593D3E">
        <w:rPr>
          <w:rFonts w:ascii="Arial" w:hAnsi="Arial" w:cs="Arial"/>
          <w:sz w:val="24"/>
          <w:szCs w:val="24"/>
        </w:rPr>
        <w:t xml:space="preserve"> Q</w:t>
      </w:r>
    </w:p>
    <w:p w14:paraId="3566F2B0" w14:textId="77777777" w:rsidR="00520CD2" w:rsidRPr="002A36E4" w:rsidRDefault="00520CD2" w:rsidP="00520CD2">
      <w:pPr>
        <w:pStyle w:val="ListParagraph"/>
        <w:numPr>
          <w:ilvl w:val="0"/>
          <w:numId w:val="13"/>
        </w:num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>Trial Court’s Instructions to the Jury-----------------</w:t>
      </w:r>
      <w:r w:rsidR="002A36E4">
        <w:rPr>
          <w:rFonts w:ascii="Arial" w:hAnsi="Arial" w:cs="Arial"/>
          <w:sz w:val="24"/>
          <w:szCs w:val="24"/>
        </w:rPr>
        <w:t xml:space="preserve">-------------------------- </w:t>
      </w:r>
      <w:r w:rsidR="00593D3E">
        <w:rPr>
          <w:rFonts w:ascii="Arial" w:hAnsi="Arial" w:cs="Arial"/>
          <w:sz w:val="24"/>
          <w:szCs w:val="24"/>
        </w:rPr>
        <w:t>R</w:t>
      </w:r>
    </w:p>
    <w:p w14:paraId="497918D6" w14:textId="77777777" w:rsidR="00520CD2" w:rsidRPr="002A36E4" w:rsidRDefault="00520CD2" w:rsidP="00520CD2">
      <w:pPr>
        <w:pStyle w:val="ListParagraph"/>
        <w:numPr>
          <w:ilvl w:val="0"/>
          <w:numId w:val="13"/>
        </w:num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>Jury’s Recommendation--------------------------------</w:t>
      </w:r>
      <w:r w:rsidR="002A36E4">
        <w:rPr>
          <w:rFonts w:ascii="Arial" w:hAnsi="Arial" w:cs="Arial"/>
          <w:sz w:val="24"/>
          <w:szCs w:val="24"/>
        </w:rPr>
        <w:t>--------------------------</w:t>
      </w:r>
      <w:r w:rsidR="00593D3E">
        <w:rPr>
          <w:rFonts w:ascii="Arial" w:hAnsi="Arial" w:cs="Arial"/>
          <w:sz w:val="24"/>
          <w:szCs w:val="24"/>
        </w:rPr>
        <w:t xml:space="preserve"> S</w:t>
      </w:r>
    </w:p>
    <w:p w14:paraId="45BAADD9" w14:textId="77777777" w:rsidR="00520CD2" w:rsidRPr="002A36E4" w:rsidRDefault="00520CD2" w:rsidP="00520CD2">
      <w:pPr>
        <w:pStyle w:val="ListParagraph"/>
        <w:numPr>
          <w:ilvl w:val="0"/>
          <w:numId w:val="13"/>
        </w:num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>Sentencing Hearing Before the Trial Judge--------</w:t>
      </w:r>
      <w:r w:rsidR="002A36E4">
        <w:rPr>
          <w:rFonts w:ascii="Arial" w:hAnsi="Arial" w:cs="Arial"/>
          <w:sz w:val="24"/>
          <w:szCs w:val="24"/>
        </w:rPr>
        <w:t xml:space="preserve">-------------------------- </w:t>
      </w:r>
      <w:r w:rsidR="00593D3E">
        <w:rPr>
          <w:rFonts w:ascii="Arial" w:hAnsi="Arial" w:cs="Arial"/>
          <w:sz w:val="24"/>
          <w:szCs w:val="24"/>
        </w:rPr>
        <w:t>T</w:t>
      </w:r>
    </w:p>
    <w:p w14:paraId="25AC2B16" w14:textId="77777777" w:rsidR="00520CD2" w:rsidRPr="002A36E4" w:rsidRDefault="00520CD2" w:rsidP="00520CD2">
      <w:pPr>
        <w:pStyle w:val="ListParagraph"/>
        <w:numPr>
          <w:ilvl w:val="0"/>
          <w:numId w:val="13"/>
        </w:num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>Sentence-----------------------------------------------</w:t>
      </w:r>
      <w:r w:rsidR="002A36E4">
        <w:rPr>
          <w:rFonts w:ascii="Arial" w:hAnsi="Arial" w:cs="Arial"/>
          <w:sz w:val="24"/>
          <w:szCs w:val="24"/>
        </w:rPr>
        <w:t>---------------------------</w:t>
      </w:r>
      <w:r w:rsidR="00593D3E">
        <w:rPr>
          <w:rFonts w:ascii="Arial" w:hAnsi="Arial" w:cs="Arial"/>
          <w:sz w:val="24"/>
          <w:szCs w:val="24"/>
        </w:rPr>
        <w:t xml:space="preserve"> U</w:t>
      </w:r>
    </w:p>
    <w:p w14:paraId="58FDA8E2" w14:textId="77777777" w:rsidR="001E0ACA" w:rsidRPr="002A36E4" w:rsidRDefault="001E0ACA" w:rsidP="00520CD2">
      <w:pPr>
        <w:pStyle w:val="ListParagraph"/>
        <w:numPr>
          <w:ilvl w:val="0"/>
          <w:numId w:val="13"/>
        </w:num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>Court’s Findings In Support of Death----------</w:t>
      </w:r>
      <w:r w:rsidR="002A36E4">
        <w:rPr>
          <w:rFonts w:ascii="Arial" w:hAnsi="Arial" w:cs="Arial"/>
          <w:sz w:val="24"/>
          <w:szCs w:val="24"/>
        </w:rPr>
        <w:t>----------------------------</w:t>
      </w:r>
      <w:r w:rsidR="00593D3E">
        <w:rPr>
          <w:rFonts w:ascii="Arial" w:hAnsi="Arial" w:cs="Arial"/>
          <w:sz w:val="24"/>
          <w:szCs w:val="24"/>
        </w:rPr>
        <w:t xml:space="preserve"> V</w:t>
      </w:r>
    </w:p>
    <w:p w14:paraId="1644C14B" w14:textId="77777777" w:rsidR="00520CD2" w:rsidRPr="002A36E4" w:rsidRDefault="00520CD2" w:rsidP="00520CD2">
      <w:p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66B80FE5" w14:textId="77777777" w:rsidR="00520CD2" w:rsidRPr="002A36E4" w:rsidRDefault="00520CD2" w:rsidP="00520CD2">
      <w:p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A36E4">
        <w:rPr>
          <w:rFonts w:ascii="Arial" w:hAnsi="Arial" w:cs="Arial"/>
          <w:b/>
          <w:sz w:val="24"/>
          <w:szCs w:val="24"/>
        </w:rPr>
        <w:t xml:space="preserve">III. </w:t>
      </w:r>
      <w:r w:rsidRPr="002A36E4">
        <w:rPr>
          <w:rFonts w:ascii="Arial" w:hAnsi="Arial" w:cs="Arial"/>
          <w:b/>
          <w:sz w:val="24"/>
          <w:szCs w:val="24"/>
          <w:u w:val="single"/>
        </w:rPr>
        <w:t>Petitioner’s Direct State Court Appeal</w:t>
      </w:r>
      <w:r w:rsidRPr="002A36E4">
        <w:rPr>
          <w:rFonts w:ascii="Arial" w:hAnsi="Arial" w:cs="Arial"/>
          <w:b/>
          <w:sz w:val="24"/>
          <w:szCs w:val="24"/>
          <w:u w:val="single"/>
        </w:rPr>
        <w:br/>
      </w:r>
    </w:p>
    <w:p w14:paraId="3E46A021" w14:textId="77777777" w:rsidR="00520CD2" w:rsidRPr="002A36E4" w:rsidRDefault="00520CD2" w:rsidP="00520CD2">
      <w:p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>If any portion of the direct state court appeal record or transcript is to be submitt</w:t>
      </w:r>
      <w:r w:rsidR="00D07847">
        <w:rPr>
          <w:rFonts w:ascii="Arial" w:hAnsi="Arial" w:cs="Arial"/>
          <w:sz w:val="24"/>
          <w:szCs w:val="24"/>
        </w:rPr>
        <w:t>ed in support of the petition, P</w:t>
      </w:r>
      <w:r w:rsidRPr="002A36E4">
        <w:rPr>
          <w:rFonts w:ascii="Arial" w:hAnsi="Arial" w:cs="Arial"/>
          <w:sz w:val="24"/>
          <w:szCs w:val="24"/>
        </w:rPr>
        <w:t>etitioner’s counsel must index tab each portion or phrase of the record indicated below:</w:t>
      </w:r>
    </w:p>
    <w:p w14:paraId="3679E6F5" w14:textId="77777777" w:rsidR="00520CD2" w:rsidRPr="002A36E4" w:rsidRDefault="00520CD2" w:rsidP="00520CD2">
      <w:p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7D9E1E17" w14:textId="77777777" w:rsidR="00AE5719" w:rsidRPr="002A36E4" w:rsidRDefault="00AE5719" w:rsidP="00AE5719">
      <w:pPr>
        <w:pStyle w:val="ListParagraph"/>
        <w:numPr>
          <w:ilvl w:val="0"/>
          <w:numId w:val="16"/>
        </w:num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>Petitioner’s Brief to the Florida Supreme Court-------------</w:t>
      </w:r>
      <w:r w:rsidR="00593D3E">
        <w:rPr>
          <w:rFonts w:ascii="Arial" w:hAnsi="Arial" w:cs="Arial"/>
          <w:sz w:val="24"/>
          <w:szCs w:val="24"/>
        </w:rPr>
        <w:t>------------------------- W</w:t>
      </w:r>
    </w:p>
    <w:p w14:paraId="35F5576F" w14:textId="77777777" w:rsidR="00AE5719" w:rsidRPr="002A36E4" w:rsidRDefault="00AE5719" w:rsidP="00AE5719">
      <w:pPr>
        <w:pStyle w:val="ListParagraph"/>
        <w:numPr>
          <w:ilvl w:val="0"/>
          <w:numId w:val="16"/>
        </w:num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>State’s Answer Brief to the Florida Supreme Court-------</w:t>
      </w:r>
      <w:r w:rsidR="001E0ACA" w:rsidRPr="002A36E4">
        <w:rPr>
          <w:rFonts w:ascii="Arial" w:hAnsi="Arial" w:cs="Arial"/>
          <w:sz w:val="24"/>
          <w:szCs w:val="24"/>
        </w:rPr>
        <w:t>-</w:t>
      </w:r>
      <w:r w:rsidR="00593D3E">
        <w:rPr>
          <w:rFonts w:ascii="Arial" w:hAnsi="Arial" w:cs="Arial"/>
          <w:sz w:val="24"/>
          <w:szCs w:val="24"/>
        </w:rPr>
        <w:t>------------------------- X</w:t>
      </w:r>
    </w:p>
    <w:p w14:paraId="20281990" w14:textId="77777777" w:rsidR="00AE5719" w:rsidRPr="002A36E4" w:rsidRDefault="00AE5719" w:rsidP="00AE5719">
      <w:pPr>
        <w:pStyle w:val="ListParagraph"/>
        <w:numPr>
          <w:ilvl w:val="0"/>
          <w:numId w:val="16"/>
        </w:num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>Supreme Court’s Dispositive Opinion/Order----------------</w:t>
      </w:r>
      <w:r w:rsidR="001E0ACA" w:rsidRPr="002A36E4">
        <w:rPr>
          <w:rFonts w:ascii="Arial" w:hAnsi="Arial" w:cs="Arial"/>
          <w:sz w:val="24"/>
          <w:szCs w:val="24"/>
        </w:rPr>
        <w:t>-</w:t>
      </w:r>
      <w:r w:rsidR="00E356D4">
        <w:rPr>
          <w:rFonts w:ascii="Arial" w:hAnsi="Arial" w:cs="Arial"/>
          <w:sz w:val="24"/>
          <w:szCs w:val="24"/>
        </w:rPr>
        <w:t>------------------------- Y</w:t>
      </w:r>
    </w:p>
    <w:p w14:paraId="3D6973CB" w14:textId="77777777" w:rsidR="00AE5719" w:rsidRPr="002A36E4" w:rsidRDefault="00AE5719" w:rsidP="00AE5719">
      <w:pPr>
        <w:pStyle w:val="ListParagraph"/>
        <w:numPr>
          <w:ilvl w:val="0"/>
          <w:numId w:val="16"/>
        </w:num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>Petition for Writ of Certiorari------------------------------------------------------------</w:t>
      </w:r>
      <w:r w:rsidR="002A36E4">
        <w:rPr>
          <w:rFonts w:ascii="Arial" w:hAnsi="Arial" w:cs="Arial"/>
          <w:sz w:val="24"/>
          <w:szCs w:val="24"/>
        </w:rPr>
        <w:t>--</w:t>
      </w:r>
      <w:r w:rsidR="001E0ACA" w:rsidRPr="002A36E4">
        <w:rPr>
          <w:rFonts w:ascii="Arial" w:hAnsi="Arial" w:cs="Arial"/>
          <w:sz w:val="24"/>
          <w:szCs w:val="24"/>
        </w:rPr>
        <w:t xml:space="preserve"> </w:t>
      </w:r>
      <w:r w:rsidR="002A36E4">
        <w:rPr>
          <w:rFonts w:ascii="Arial" w:hAnsi="Arial" w:cs="Arial"/>
          <w:sz w:val="24"/>
          <w:szCs w:val="24"/>
        </w:rPr>
        <w:t xml:space="preserve"> </w:t>
      </w:r>
      <w:r w:rsidR="00E356D4">
        <w:rPr>
          <w:rFonts w:ascii="Arial" w:hAnsi="Arial" w:cs="Arial"/>
          <w:sz w:val="24"/>
          <w:szCs w:val="24"/>
        </w:rPr>
        <w:t>Z</w:t>
      </w:r>
    </w:p>
    <w:p w14:paraId="118BFB5B" w14:textId="77777777" w:rsidR="00AE5719" w:rsidRPr="002A36E4" w:rsidRDefault="00AE5719" w:rsidP="00AE5719">
      <w:pPr>
        <w:pStyle w:val="ListParagraph"/>
        <w:numPr>
          <w:ilvl w:val="0"/>
          <w:numId w:val="16"/>
        </w:num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>Brief of Respondent in Opposition-------------------------------</w:t>
      </w:r>
      <w:r w:rsidR="00E356D4">
        <w:rPr>
          <w:rFonts w:ascii="Arial" w:hAnsi="Arial" w:cs="Arial"/>
          <w:sz w:val="24"/>
          <w:szCs w:val="24"/>
        </w:rPr>
        <w:t>---------------------- AA</w:t>
      </w:r>
    </w:p>
    <w:p w14:paraId="423685E9" w14:textId="77777777" w:rsidR="00AE5719" w:rsidRPr="002A36E4" w:rsidRDefault="00AE5719" w:rsidP="00AE5719">
      <w:pPr>
        <w:pStyle w:val="ListParagraph"/>
        <w:numPr>
          <w:ilvl w:val="0"/>
          <w:numId w:val="16"/>
        </w:num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>Order--------------------------------------------------------------------</w:t>
      </w:r>
      <w:r w:rsidR="00E356D4">
        <w:rPr>
          <w:rFonts w:ascii="Arial" w:hAnsi="Arial" w:cs="Arial"/>
          <w:sz w:val="24"/>
          <w:szCs w:val="24"/>
        </w:rPr>
        <w:t>----------------------- BB</w:t>
      </w:r>
    </w:p>
    <w:p w14:paraId="40BC09CC" w14:textId="77777777" w:rsidR="00AE5719" w:rsidRPr="002A36E4" w:rsidRDefault="00AE5719" w:rsidP="00AE5719">
      <w:p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08D09BE6" w14:textId="77777777" w:rsidR="00AE5719" w:rsidRPr="002A36E4" w:rsidRDefault="00AE5719" w:rsidP="00AE5719">
      <w:p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45F9704A" w14:textId="77777777" w:rsidR="00AE5719" w:rsidRPr="002A36E4" w:rsidRDefault="00AE5719" w:rsidP="00AE5719">
      <w:p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0D55A765" w14:textId="77777777" w:rsidR="00075A9C" w:rsidRDefault="00075A9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A037F5F" w14:textId="77777777" w:rsidR="00AE5719" w:rsidRPr="002A36E4" w:rsidRDefault="00AE5719" w:rsidP="00AE5719">
      <w:p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2A36E4">
        <w:rPr>
          <w:rFonts w:ascii="Arial" w:hAnsi="Arial" w:cs="Arial"/>
          <w:b/>
          <w:sz w:val="24"/>
          <w:szCs w:val="24"/>
        </w:rPr>
        <w:lastRenderedPageBreak/>
        <w:t xml:space="preserve">IV. </w:t>
      </w:r>
      <w:r w:rsidRPr="002A36E4">
        <w:rPr>
          <w:rFonts w:ascii="Arial" w:hAnsi="Arial" w:cs="Arial"/>
          <w:b/>
          <w:sz w:val="24"/>
          <w:szCs w:val="24"/>
          <w:u w:val="single"/>
        </w:rPr>
        <w:t xml:space="preserve">Petitioner’s Collateral Proceedings Under Florida’s Rule 3.851 </w:t>
      </w:r>
      <w:proofErr w:type="gramStart"/>
      <w:r w:rsidRPr="002A36E4">
        <w:rPr>
          <w:rFonts w:ascii="Arial" w:hAnsi="Arial" w:cs="Arial"/>
          <w:b/>
          <w:sz w:val="24"/>
          <w:szCs w:val="24"/>
          <w:u w:val="single"/>
        </w:rPr>
        <w:t>Motion</w:t>
      </w:r>
      <w:proofErr w:type="gramEnd"/>
      <w:r w:rsidRPr="002A36E4">
        <w:rPr>
          <w:rFonts w:ascii="Arial" w:hAnsi="Arial" w:cs="Arial"/>
          <w:b/>
          <w:sz w:val="24"/>
          <w:szCs w:val="24"/>
          <w:u w:val="single"/>
        </w:rPr>
        <w:t xml:space="preserve"> to Vacate, Set Aside, or Correct Sentence</w:t>
      </w:r>
    </w:p>
    <w:p w14:paraId="633A2365" w14:textId="77777777" w:rsidR="00AE5719" w:rsidRPr="002A36E4" w:rsidRDefault="00AE5719" w:rsidP="00AE5719">
      <w:p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486CC942" w14:textId="77777777" w:rsidR="00AE5719" w:rsidRPr="002A36E4" w:rsidRDefault="00AE5719" w:rsidP="00AE5719">
      <w:p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 xml:space="preserve">If any portion of </w:t>
      </w:r>
      <w:r w:rsidR="001D4848" w:rsidRPr="002A36E4">
        <w:rPr>
          <w:rFonts w:ascii="Arial" w:hAnsi="Arial" w:cs="Arial"/>
          <w:sz w:val="24"/>
          <w:szCs w:val="24"/>
        </w:rPr>
        <w:t>a Rule</w:t>
      </w:r>
      <w:r w:rsidR="001E0ACA" w:rsidRPr="002A36E4">
        <w:rPr>
          <w:rFonts w:ascii="Arial" w:hAnsi="Arial" w:cs="Arial"/>
          <w:sz w:val="24"/>
          <w:szCs w:val="24"/>
        </w:rPr>
        <w:t xml:space="preserve"> 3.851</w:t>
      </w:r>
      <w:r w:rsidRPr="002A36E4">
        <w:rPr>
          <w:rFonts w:ascii="Arial" w:hAnsi="Arial" w:cs="Arial"/>
          <w:sz w:val="24"/>
          <w:szCs w:val="24"/>
        </w:rPr>
        <w:t xml:space="preserve"> collateral proceeding record or transcript is to be submitted in opposition of the petition, </w:t>
      </w:r>
      <w:r w:rsidR="00D07847">
        <w:rPr>
          <w:rFonts w:ascii="Arial" w:hAnsi="Arial" w:cs="Arial"/>
          <w:sz w:val="24"/>
          <w:szCs w:val="24"/>
        </w:rPr>
        <w:t xml:space="preserve">Petitioner’s </w:t>
      </w:r>
      <w:r w:rsidRPr="002A36E4">
        <w:rPr>
          <w:rFonts w:ascii="Arial" w:hAnsi="Arial" w:cs="Arial"/>
          <w:sz w:val="24"/>
          <w:szCs w:val="24"/>
        </w:rPr>
        <w:t>counsel must index tab each portion or phrase of the record indicated below:</w:t>
      </w:r>
    </w:p>
    <w:p w14:paraId="1071D494" w14:textId="77777777" w:rsidR="001D4848" w:rsidRPr="002A36E4" w:rsidRDefault="001D4848" w:rsidP="00AE5719">
      <w:p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79F4DEF2" w14:textId="77777777" w:rsidR="001D4848" w:rsidRPr="002A36E4" w:rsidRDefault="001E0ACA" w:rsidP="001D4848">
      <w:pPr>
        <w:pStyle w:val="ListParagraph"/>
        <w:numPr>
          <w:ilvl w:val="0"/>
          <w:numId w:val="17"/>
        </w:num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 xml:space="preserve">Rule 3.851 </w:t>
      </w:r>
      <w:r w:rsidR="001D4848" w:rsidRPr="002A36E4">
        <w:rPr>
          <w:rFonts w:ascii="Arial" w:hAnsi="Arial" w:cs="Arial"/>
          <w:sz w:val="24"/>
          <w:szCs w:val="24"/>
        </w:rPr>
        <w:t>Proceeding Dated:________________________</w:t>
      </w:r>
    </w:p>
    <w:p w14:paraId="4219D80F" w14:textId="77777777" w:rsidR="001D4848" w:rsidRPr="002A36E4" w:rsidRDefault="001D4848" w:rsidP="001D4848">
      <w:pPr>
        <w:tabs>
          <w:tab w:val="bar" w:pos="-2160"/>
          <w:tab w:val="left" w:pos="720"/>
        </w:tabs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ab/>
      </w:r>
    </w:p>
    <w:p w14:paraId="748291E3" w14:textId="77777777" w:rsidR="001D4848" w:rsidRPr="002A36E4" w:rsidRDefault="001E0ACA" w:rsidP="001D4848">
      <w:pPr>
        <w:pStyle w:val="ListParagraph"/>
        <w:numPr>
          <w:ilvl w:val="0"/>
          <w:numId w:val="18"/>
        </w:num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>Petitioner’s Rule 3.851</w:t>
      </w:r>
      <w:r w:rsidR="001D4848" w:rsidRPr="002A36E4">
        <w:rPr>
          <w:rFonts w:ascii="Arial" w:hAnsi="Arial" w:cs="Arial"/>
          <w:sz w:val="24"/>
          <w:szCs w:val="24"/>
        </w:rPr>
        <w:t xml:space="preserve"> Motion-------------------------</w:t>
      </w:r>
      <w:r w:rsidR="00E356D4">
        <w:rPr>
          <w:rFonts w:ascii="Arial" w:hAnsi="Arial" w:cs="Arial"/>
          <w:sz w:val="24"/>
          <w:szCs w:val="24"/>
        </w:rPr>
        <w:t>------------------------ CC</w:t>
      </w:r>
    </w:p>
    <w:p w14:paraId="50239485" w14:textId="77777777" w:rsidR="00E356D4" w:rsidRPr="00E356D4" w:rsidRDefault="00D07847" w:rsidP="00E356D4">
      <w:pPr>
        <w:pStyle w:val="ListParagraph"/>
        <w:numPr>
          <w:ilvl w:val="0"/>
          <w:numId w:val="18"/>
        </w:num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Petitioner’s Amended Rule 3.851</w:t>
      </w:r>
      <w:r w:rsidR="001D4848" w:rsidRPr="002A36E4">
        <w:rPr>
          <w:rFonts w:ascii="Arial" w:hAnsi="Arial" w:cs="Arial"/>
          <w:sz w:val="24"/>
          <w:szCs w:val="24"/>
        </w:rPr>
        <w:t xml:space="preserve"> Motion-----------</w:t>
      </w:r>
      <w:r w:rsidR="00332325">
        <w:rPr>
          <w:rFonts w:ascii="Arial" w:hAnsi="Arial" w:cs="Arial"/>
          <w:sz w:val="24"/>
          <w:szCs w:val="24"/>
        </w:rPr>
        <w:t>------------------------</w:t>
      </w:r>
      <w:r w:rsidR="00E356D4">
        <w:rPr>
          <w:rFonts w:ascii="Arial" w:hAnsi="Arial" w:cs="Arial"/>
          <w:sz w:val="24"/>
          <w:szCs w:val="24"/>
        </w:rPr>
        <w:t xml:space="preserve"> DD</w:t>
      </w:r>
    </w:p>
    <w:p w14:paraId="00059141" w14:textId="77777777" w:rsidR="001D4848" w:rsidRPr="002A36E4" w:rsidRDefault="001D4848" w:rsidP="001D4848">
      <w:pPr>
        <w:pStyle w:val="ListParagraph"/>
        <w:numPr>
          <w:ilvl w:val="0"/>
          <w:numId w:val="18"/>
        </w:num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>State’s Response--------------------------------------</w:t>
      </w:r>
      <w:r w:rsidR="00E356D4">
        <w:rPr>
          <w:rFonts w:ascii="Arial" w:hAnsi="Arial" w:cs="Arial"/>
          <w:sz w:val="24"/>
          <w:szCs w:val="24"/>
        </w:rPr>
        <w:t>--------------------------- EE</w:t>
      </w:r>
    </w:p>
    <w:p w14:paraId="70A22368" w14:textId="77777777" w:rsidR="001D4848" w:rsidRPr="002A36E4" w:rsidRDefault="001D4848" w:rsidP="001D4848">
      <w:pPr>
        <w:pStyle w:val="ListParagraph"/>
        <w:numPr>
          <w:ilvl w:val="0"/>
          <w:numId w:val="18"/>
        </w:num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>Petitioner’s Reply-----------------------------------------</w:t>
      </w:r>
      <w:r w:rsidR="00E356D4">
        <w:rPr>
          <w:rFonts w:ascii="Arial" w:hAnsi="Arial" w:cs="Arial"/>
          <w:sz w:val="24"/>
          <w:szCs w:val="24"/>
        </w:rPr>
        <w:t>------------------------ FF</w:t>
      </w:r>
    </w:p>
    <w:p w14:paraId="173540D9" w14:textId="77777777" w:rsidR="001D4848" w:rsidRPr="002A36E4" w:rsidRDefault="001D4848" w:rsidP="001D4848">
      <w:pPr>
        <w:pStyle w:val="ListParagraph"/>
        <w:numPr>
          <w:ilvl w:val="0"/>
          <w:numId w:val="18"/>
        </w:num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>Was there an evidentiary hearing? ___YES</w:t>
      </w:r>
      <w:r w:rsidRPr="002A36E4">
        <w:rPr>
          <w:rFonts w:ascii="Arial" w:hAnsi="Arial" w:cs="Arial"/>
          <w:sz w:val="24"/>
          <w:szCs w:val="24"/>
        </w:rPr>
        <w:tab/>
        <w:t>___NO</w:t>
      </w:r>
    </w:p>
    <w:p w14:paraId="71059407" w14:textId="77777777" w:rsidR="001D4848" w:rsidRPr="002A36E4" w:rsidRDefault="001D4848" w:rsidP="001D4848">
      <w:pPr>
        <w:pStyle w:val="ListParagraph"/>
        <w:numPr>
          <w:ilvl w:val="0"/>
          <w:numId w:val="18"/>
        </w:num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>Transcript of the evidentiary hearing-----------------</w:t>
      </w:r>
      <w:r w:rsidR="00332325">
        <w:rPr>
          <w:rFonts w:ascii="Arial" w:hAnsi="Arial" w:cs="Arial"/>
          <w:sz w:val="24"/>
          <w:szCs w:val="24"/>
        </w:rPr>
        <w:t xml:space="preserve">------------------------ </w:t>
      </w:r>
      <w:r w:rsidR="00E356D4">
        <w:rPr>
          <w:rFonts w:ascii="Arial" w:hAnsi="Arial" w:cs="Arial"/>
          <w:sz w:val="24"/>
          <w:szCs w:val="24"/>
        </w:rPr>
        <w:t>GG</w:t>
      </w:r>
    </w:p>
    <w:p w14:paraId="7E0CD084" w14:textId="77777777" w:rsidR="00E356D4" w:rsidRPr="00E356D4" w:rsidRDefault="001D4848" w:rsidP="00E356D4">
      <w:pPr>
        <w:pStyle w:val="ListParagraph"/>
        <w:numPr>
          <w:ilvl w:val="0"/>
          <w:numId w:val="18"/>
        </w:num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>Court’s Dispositive Opinion/Order--------------------</w:t>
      </w:r>
      <w:r w:rsidR="00E356D4">
        <w:rPr>
          <w:rFonts w:ascii="Arial" w:hAnsi="Arial" w:cs="Arial"/>
          <w:sz w:val="24"/>
          <w:szCs w:val="24"/>
        </w:rPr>
        <w:t>------------------------ HH</w:t>
      </w:r>
    </w:p>
    <w:p w14:paraId="4CA86172" w14:textId="77777777" w:rsidR="00A435A5" w:rsidRPr="002A36E4" w:rsidRDefault="00A435A5" w:rsidP="00A435A5">
      <w:p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72AF383D" w14:textId="77777777" w:rsidR="00A435A5" w:rsidRPr="002A36E4" w:rsidRDefault="00A435A5" w:rsidP="00A435A5">
      <w:pPr>
        <w:pStyle w:val="ListParagraph"/>
        <w:numPr>
          <w:ilvl w:val="0"/>
          <w:numId w:val="17"/>
        </w:num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2A36E4">
        <w:rPr>
          <w:rFonts w:ascii="Arial" w:hAnsi="Arial" w:cs="Arial"/>
          <w:sz w:val="24"/>
          <w:szCs w:val="24"/>
          <w:u w:val="single"/>
        </w:rPr>
        <w:t>Petitioner’s State Court Appeal of this Rule 3.851 Decision:</w:t>
      </w:r>
    </w:p>
    <w:p w14:paraId="470D7698" w14:textId="77777777" w:rsidR="00A435A5" w:rsidRPr="002A36E4" w:rsidRDefault="00A435A5" w:rsidP="00A435A5">
      <w:p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14:paraId="6A8B7790" w14:textId="77777777" w:rsidR="00A435A5" w:rsidRPr="002A36E4" w:rsidRDefault="00A435A5" w:rsidP="00A435A5">
      <w:pPr>
        <w:pStyle w:val="ListParagraph"/>
        <w:numPr>
          <w:ilvl w:val="0"/>
          <w:numId w:val="19"/>
        </w:num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>Petitioner’s Initial Brief -----------------------------------</w:t>
      </w:r>
      <w:r w:rsidR="00332325">
        <w:rPr>
          <w:rFonts w:ascii="Arial" w:hAnsi="Arial" w:cs="Arial"/>
          <w:sz w:val="24"/>
          <w:szCs w:val="24"/>
        </w:rPr>
        <w:t xml:space="preserve">------------------------ </w:t>
      </w:r>
      <w:r w:rsidR="00E356D4">
        <w:rPr>
          <w:rFonts w:ascii="Arial" w:hAnsi="Arial" w:cs="Arial"/>
          <w:sz w:val="24"/>
          <w:szCs w:val="24"/>
        </w:rPr>
        <w:t>II</w:t>
      </w:r>
    </w:p>
    <w:p w14:paraId="0376C10F" w14:textId="77777777" w:rsidR="00A435A5" w:rsidRPr="002A36E4" w:rsidRDefault="00A435A5" w:rsidP="00A435A5">
      <w:pPr>
        <w:pStyle w:val="ListParagraph"/>
        <w:numPr>
          <w:ilvl w:val="0"/>
          <w:numId w:val="19"/>
        </w:num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>State’s Answer Brief ----------------------------------</w:t>
      </w:r>
      <w:r w:rsidR="00332325">
        <w:rPr>
          <w:rFonts w:ascii="Arial" w:hAnsi="Arial" w:cs="Arial"/>
          <w:sz w:val="24"/>
          <w:szCs w:val="24"/>
        </w:rPr>
        <w:t xml:space="preserve">--------------------------- </w:t>
      </w:r>
      <w:r w:rsidR="00E356D4">
        <w:rPr>
          <w:rFonts w:ascii="Arial" w:hAnsi="Arial" w:cs="Arial"/>
          <w:sz w:val="24"/>
          <w:szCs w:val="24"/>
        </w:rPr>
        <w:t>JJ</w:t>
      </w:r>
    </w:p>
    <w:p w14:paraId="7DD90595" w14:textId="77777777" w:rsidR="00AE5719" w:rsidRPr="002A36E4" w:rsidRDefault="00A435A5" w:rsidP="00A435A5">
      <w:pPr>
        <w:pStyle w:val="ListParagraph"/>
        <w:numPr>
          <w:ilvl w:val="0"/>
          <w:numId w:val="19"/>
        </w:num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>Court’s Dispositive Opinion/Order --------------------</w:t>
      </w:r>
      <w:r w:rsidR="00332325">
        <w:rPr>
          <w:rFonts w:ascii="Arial" w:hAnsi="Arial" w:cs="Arial"/>
          <w:sz w:val="24"/>
          <w:szCs w:val="24"/>
        </w:rPr>
        <w:t xml:space="preserve">----------------------- </w:t>
      </w:r>
      <w:r w:rsidR="00E356D4">
        <w:rPr>
          <w:rFonts w:ascii="Arial" w:hAnsi="Arial" w:cs="Arial"/>
          <w:sz w:val="24"/>
          <w:szCs w:val="24"/>
        </w:rPr>
        <w:t>KK</w:t>
      </w:r>
    </w:p>
    <w:p w14:paraId="09B81A9F" w14:textId="77777777" w:rsidR="00A435A5" w:rsidRPr="002A36E4" w:rsidRDefault="00A435A5" w:rsidP="00A435A5">
      <w:p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76E1F20B" w14:textId="77777777" w:rsidR="00A435A5" w:rsidRPr="002A36E4" w:rsidRDefault="00A435A5" w:rsidP="00A435A5">
      <w:pPr>
        <w:pStyle w:val="ListParagraph"/>
        <w:numPr>
          <w:ilvl w:val="0"/>
          <w:numId w:val="17"/>
        </w:num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>State Habeas Proceedings:</w:t>
      </w:r>
    </w:p>
    <w:p w14:paraId="550F773F" w14:textId="77777777" w:rsidR="00A435A5" w:rsidRPr="002A36E4" w:rsidRDefault="00A435A5" w:rsidP="00A435A5">
      <w:pPr>
        <w:pStyle w:val="ListParagraph"/>
        <w:tabs>
          <w:tab w:val="bar" w:pos="-2160"/>
          <w:tab w:val="left" w:pos="720"/>
        </w:tabs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ab/>
      </w:r>
    </w:p>
    <w:p w14:paraId="4D5E916A" w14:textId="77777777" w:rsidR="00A435A5" w:rsidRPr="002A36E4" w:rsidRDefault="00A435A5" w:rsidP="00A435A5">
      <w:pPr>
        <w:pStyle w:val="ListParagraph"/>
        <w:numPr>
          <w:ilvl w:val="0"/>
          <w:numId w:val="21"/>
        </w:num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>Petitioner’s Writ of Habeas Corpus ------------------</w:t>
      </w:r>
      <w:r w:rsidR="00E356D4">
        <w:rPr>
          <w:rFonts w:ascii="Arial" w:hAnsi="Arial" w:cs="Arial"/>
          <w:sz w:val="24"/>
          <w:szCs w:val="24"/>
        </w:rPr>
        <w:t>------------------------- LL</w:t>
      </w:r>
    </w:p>
    <w:p w14:paraId="3FFD6E11" w14:textId="77777777" w:rsidR="00A435A5" w:rsidRPr="002A36E4" w:rsidRDefault="00A435A5" w:rsidP="00A435A5">
      <w:pPr>
        <w:pStyle w:val="ListParagraph"/>
        <w:numPr>
          <w:ilvl w:val="0"/>
          <w:numId w:val="21"/>
        </w:num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>State’s Response -----------------------------------------</w:t>
      </w:r>
      <w:r w:rsidR="00E356D4">
        <w:rPr>
          <w:rFonts w:ascii="Arial" w:hAnsi="Arial" w:cs="Arial"/>
          <w:sz w:val="24"/>
          <w:szCs w:val="24"/>
        </w:rPr>
        <w:t>----------------------- MM</w:t>
      </w:r>
    </w:p>
    <w:p w14:paraId="787464DA" w14:textId="77777777" w:rsidR="00A435A5" w:rsidRPr="002A36E4" w:rsidRDefault="00A435A5" w:rsidP="001E0ACA">
      <w:pPr>
        <w:pStyle w:val="ListParagraph"/>
        <w:numPr>
          <w:ilvl w:val="0"/>
          <w:numId w:val="21"/>
        </w:num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>Court’s Dispositive Opinion/Order--------------------------</w:t>
      </w:r>
      <w:r w:rsidR="00E356D4">
        <w:rPr>
          <w:rFonts w:ascii="Arial" w:hAnsi="Arial" w:cs="Arial"/>
          <w:sz w:val="24"/>
          <w:szCs w:val="24"/>
        </w:rPr>
        <w:t>------------------ NN</w:t>
      </w:r>
    </w:p>
    <w:p w14:paraId="244E07DE" w14:textId="77777777" w:rsidR="00811AFC" w:rsidRDefault="00811AF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60908F1C" w14:textId="77777777" w:rsidR="00A435A5" w:rsidRPr="002A36E4" w:rsidRDefault="00A435A5" w:rsidP="00A435A5">
      <w:p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4CF1F9B" w14:textId="77777777" w:rsidR="003F69F8" w:rsidRPr="002A36E4" w:rsidRDefault="003F69F8" w:rsidP="003F69F8">
      <w:p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A36E4">
        <w:rPr>
          <w:rFonts w:ascii="Arial" w:hAnsi="Arial" w:cs="Arial"/>
          <w:b/>
          <w:sz w:val="24"/>
          <w:szCs w:val="24"/>
        </w:rPr>
        <w:tab/>
        <w:t xml:space="preserve">V.  </w:t>
      </w:r>
      <w:r w:rsidRPr="002A36E4">
        <w:rPr>
          <w:rFonts w:ascii="Arial" w:hAnsi="Arial" w:cs="Arial"/>
          <w:b/>
          <w:sz w:val="24"/>
          <w:szCs w:val="24"/>
          <w:u w:val="single"/>
        </w:rPr>
        <w:t>Prior Federal Habeas Corpus Proceedings:</w:t>
      </w:r>
    </w:p>
    <w:p w14:paraId="38FC4F81" w14:textId="77777777" w:rsidR="003F69F8" w:rsidRPr="002A36E4" w:rsidRDefault="003F69F8" w:rsidP="003F69F8">
      <w:p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ab/>
      </w:r>
    </w:p>
    <w:p w14:paraId="4282EBAB" w14:textId="77777777" w:rsidR="00811AFC" w:rsidRDefault="003F69F8" w:rsidP="003F69F8">
      <w:p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ab/>
        <w:t xml:space="preserve">If any portion of a prior federal habeas corpus record or transcript is to be </w:t>
      </w:r>
      <w:r w:rsidR="002115F6">
        <w:rPr>
          <w:rFonts w:ascii="Arial" w:hAnsi="Arial" w:cs="Arial"/>
          <w:sz w:val="24"/>
          <w:szCs w:val="24"/>
        </w:rPr>
        <w:tab/>
      </w:r>
      <w:r w:rsidRPr="002A36E4">
        <w:rPr>
          <w:rFonts w:ascii="Arial" w:hAnsi="Arial" w:cs="Arial"/>
          <w:sz w:val="24"/>
          <w:szCs w:val="24"/>
        </w:rPr>
        <w:t>submitte</w:t>
      </w:r>
      <w:r w:rsidR="00D07847">
        <w:rPr>
          <w:rFonts w:ascii="Arial" w:hAnsi="Arial" w:cs="Arial"/>
          <w:sz w:val="24"/>
          <w:szCs w:val="24"/>
        </w:rPr>
        <w:t xml:space="preserve">d in </w:t>
      </w:r>
      <w:r w:rsidR="00D07847">
        <w:rPr>
          <w:rFonts w:ascii="Arial" w:hAnsi="Arial" w:cs="Arial"/>
          <w:sz w:val="24"/>
          <w:szCs w:val="24"/>
        </w:rPr>
        <w:tab/>
        <w:t>support of the petition, P</w:t>
      </w:r>
      <w:r w:rsidRPr="002A36E4">
        <w:rPr>
          <w:rFonts w:ascii="Arial" w:hAnsi="Arial" w:cs="Arial"/>
          <w:sz w:val="24"/>
          <w:szCs w:val="24"/>
        </w:rPr>
        <w:t xml:space="preserve">etitioner’s </w:t>
      </w:r>
      <w:r w:rsidR="00811AFC">
        <w:rPr>
          <w:rFonts w:ascii="Arial" w:hAnsi="Arial" w:cs="Arial"/>
          <w:sz w:val="24"/>
          <w:szCs w:val="24"/>
        </w:rPr>
        <w:t xml:space="preserve">counsel </w:t>
      </w:r>
      <w:r w:rsidRPr="002A36E4">
        <w:rPr>
          <w:rFonts w:ascii="Arial" w:hAnsi="Arial" w:cs="Arial"/>
          <w:sz w:val="24"/>
          <w:szCs w:val="24"/>
        </w:rPr>
        <w:t>must summarize the</w:t>
      </w:r>
      <w:r w:rsidR="005D3406" w:rsidRPr="002A36E4">
        <w:rPr>
          <w:rFonts w:ascii="Arial" w:hAnsi="Arial" w:cs="Arial"/>
          <w:sz w:val="24"/>
          <w:szCs w:val="24"/>
        </w:rPr>
        <w:t xml:space="preserve"> </w:t>
      </w:r>
    </w:p>
    <w:p w14:paraId="3397D6DD" w14:textId="77777777" w:rsidR="00811AFC" w:rsidRDefault="00811AFC" w:rsidP="003F69F8">
      <w:p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 w:rsidR="005D3406" w:rsidRPr="002A36E4">
        <w:rPr>
          <w:rFonts w:ascii="Arial" w:hAnsi="Arial" w:cs="Arial"/>
          <w:sz w:val="24"/>
          <w:szCs w:val="24"/>
        </w:rPr>
        <w:t>decision</w:t>
      </w:r>
      <w:proofErr w:type="gramEnd"/>
      <w:r w:rsidR="005D3406" w:rsidRPr="002A36E4">
        <w:rPr>
          <w:rFonts w:ascii="Arial" w:hAnsi="Arial" w:cs="Arial"/>
          <w:sz w:val="24"/>
          <w:szCs w:val="24"/>
        </w:rPr>
        <w:t xml:space="preserve"> of</w:t>
      </w:r>
      <w:r>
        <w:rPr>
          <w:rFonts w:ascii="Arial" w:hAnsi="Arial" w:cs="Arial"/>
          <w:sz w:val="24"/>
          <w:szCs w:val="24"/>
        </w:rPr>
        <w:t xml:space="preserve"> </w:t>
      </w:r>
      <w:r w:rsidR="005D3406" w:rsidRPr="002A36E4">
        <w:rPr>
          <w:rFonts w:ascii="Arial" w:hAnsi="Arial" w:cs="Arial"/>
          <w:sz w:val="24"/>
          <w:szCs w:val="24"/>
        </w:rPr>
        <w:t xml:space="preserve">the prior federal </w:t>
      </w:r>
      <w:r w:rsidR="003F69F8" w:rsidRPr="002A36E4">
        <w:rPr>
          <w:rFonts w:ascii="Arial" w:hAnsi="Arial" w:cs="Arial"/>
          <w:sz w:val="24"/>
          <w:szCs w:val="24"/>
        </w:rPr>
        <w:t xml:space="preserve">habeas corpus case, and must index tab each </w:t>
      </w:r>
    </w:p>
    <w:p w14:paraId="631AAAA9" w14:textId="77777777" w:rsidR="003F69F8" w:rsidRPr="002A36E4" w:rsidRDefault="00811AFC" w:rsidP="003F69F8">
      <w:p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 w:rsidR="003F69F8" w:rsidRPr="002A36E4">
        <w:rPr>
          <w:rFonts w:ascii="Arial" w:hAnsi="Arial" w:cs="Arial"/>
          <w:sz w:val="24"/>
          <w:szCs w:val="24"/>
        </w:rPr>
        <w:t>portion</w:t>
      </w:r>
      <w:proofErr w:type="gramEnd"/>
      <w:r w:rsidR="003F69F8" w:rsidRPr="002A36E4">
        <w:rPr>
          <w:rFonts w:ascii="Arial" w:hAnsi="Arial" w:cs="Arial"/>
          <w:sz w:val="24"/>
          <w:szCs w:val="24"/>
        </w:rPr>
        <w:t xml:space="preserve"> or phrase</w:t>
      </w:r>
      <w:r>
        <w:rPr>
          <w:rFonts w:ascii="Arial" w:hAnsi="Arial" w:cs="Arial"/>
          <w:sz w:val="24"/>
          <w:szCs w:val="24"/>
        </w:rPr>
        <w:t xml:space="preserve"> </w:t>
      </w:r>
      <w:r w:rsidR="003F69F8" w:rsidRPr="002A36E4">
        <w:rPr>
          <w:rFonts w:ascii="Arial" w:hAnsi="Arial" w:cs="Arial"/>
          <w:sz w:val="24"/>
          <w:szCs w:val="24"/>
        </w:rPr>
        <w:t>of the record indicated below:</w:t>
      </w:r>
    </w:p>
    <w:p w14:paraId="1111EF16" w14:textId="77777777" w:rsidR="003F69F8" w:rsidRPr="002A36E4" w:rsidRDefault="003F69F8" w:rsidP="003F69F8">
      <w:p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780DE2B9" w14:textId="77777777" w:rsidR="003F69F8" w:rsidRPr="002A36E4" w:rsidRDefault="003F69F8" w:rsidP="003F69F8">
      <w:pPr>
        <w:pStyle w:val="ListParagraph"/>
        <w:numPr>
          <w:ilvl w:val="0"/>
          <w:numId w:val="24"/>
        </w:num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2A36E4">
        <w:rPr>
          <w:rFonts w:ascii="Arial" w:hAnsi="Arial" w:cs="Arial"/>
          <w:sz w:val="24"/>
          <w:szCs w:val="24"/>
          <w:u w:val="single"/>
        </w:rPr>
        <w:t>District Court Case Number:</w:t>
      </w:r>
      <w:r w:rsidRPr="002A36E4">
        <w:rPr>
          <w:rFonts w:ascii="Arial" w:hAnsi="Arial" w:cs="Arial"/>
          <w:sz w:val="24"/>
          <w:szCs w:val="24"/>
        </w:rPr>
        <w:tab/>
        <w:t>________________________</w:t>
      </w:r>
    </w:p>
    <w:p w14:paraId="47BFDB34" w14:textId="77777777" w:rsidR="003F69F8" w:rsidRPr="002A36E4" w:rsidRDefault="003F69F8" w:rsidP="003F69F8">
      <w:p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14:paraId="26492771" w14:textId="77777777" w:rsidR="003F69F8" w:rsidRPr="002A36E4" w:rsidRDefault="003F69F8" w:rsidP="003F69F8">
      <w:pPr>
        <w:pStyle w:val="ListParagraph"/>
        <w:numPr>
          <w:ilvl w:val="0"/>
          <w:numId w:val="25"/>
        </w:num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>Name of the District Court: ________________________</w:t>
      </w:r>
      <w:r w:rsidR="002115F6">
        <w:rPr>
          <w:rFonts w:ascii="Arial" w:hAnsi="Arial" w:cs="Arial"/>
          <w:sz w:val="24"/>
          <w:szCs w:val="24"/>
        </w:rPr>
        <w:t>_____</w:t>
      </w:r>
    </w:p>
    <w:p w14:paraId="5F7AF3D0" w14:textId="77777777" w:rsidR="003F69F8" w:rsidRPr="002A36E4" w:rsidRDefault="003F69F8" w:rsidP="003F69F8">
      <w:pPr>
        <w:pStyle w:val="ListParagraph"/>
        <w:numPr>
          <w:ilvl w:val="0"/>
          <w:numId w:val="25"/>
        </w:num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>Date Petition was filed in District Court: __________________</w:t>
      </w:r>
      <w:r w:rsidR="002115F6">
        <w:rPr>
          <w:rFonts w:ascii="Arial" w:hAnsi="Arial" w:cs="Arial"/>
          <w:sz w:val="24"/>
          <w:szCs w:val="24"/>
        </w:rPr>
        <w:t>_</w:t>
      </w:r>
    </w:p>
    <w:p w14:paraId="0AE863A2" w14:textId="77777777" w:rsidR="003F69F8" w:rsidRPr="002A36E4" w:rsidRDefault="003F69F8" w:rsidP="003F69F8">
      <w:pPr>
        <w:pStyle w:val="ListParagraph"/>
        <w:numPr>
          <w:ilvl w:val="0"/>
          <w:numId w:val="25"/>
        </w:num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>Relief Granted (if any): _____</w:t>
      </w:r>
      <w:r w:rsidR="002115F6">
        <w:rPr>
          <w:rFonts w:ascii="Arial" w:hAnsi="Arial" w:cs="Arial"/>
          <w:sz w:val="24"/>
          <w:szCs w:val="24"/>
        </w:rPr>
        <w:t>___________________________</w:t>
      </w:r>
    </w:p>
    <w:p w14:paraId="1042F501" w14:textId="77777777" w:rsidR="0068472C" w:rsidRPr="002A36E4" w:rsidRDefault="0068472C" w:rsidP="0068472C">
      <w:pPr>
        <w:pStyle w:val="ListParagraph"/>
        <w:tabs>
          <w:tab w:val="bar" w:pos="-2160"/>
          <w:tab w:val="left" w:pos="720"/>
        </w:tabs>
        <w:spacing w:after="0" w:line="240" w:lineRule="auto"/>
        <w:ind w:left="2520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>_______________________</w:t>
      </w:r>
      <w:r w:rsidR="002115F6">
        <w:rPr>
          <w:rFonts w:ascii="Arial" w:hAnsi="Arial" w:cs="Arial"/>
          <w:sz w:val="24"/>
          <w:szCs w:val="24"/>
        </w:rPr>
        <w:t>____________________________</w:t>
      </w:r>
    </w:p>
    <w:p w14:paraId="73BDCED9" w14:textId="77777777" w:rsidR="0068472C" w:rsidRPr="002115F6" w:rsidRDefault="00D07847" w:rsidP="0068472C">
      <w:pPr>
        <w:pStyle w:val="ListParagraph"/>
        <w:numPr>
          <w:ilvl w:val="0"/>
          <w:numId w:val="25"/>
        </w:num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 the record of this p</w:t>
      </w:r>
      <w:r w:rsidR="0068472C" w:rsidRPr="002A36E4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oceeding to be included in</w:t>
      </w:r>
      <w:r w:rsidR="002115F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current p</w:t>
      </w:r>
      <w:r w:rsidR="0068472C" w:rsidRPr="002A36E4">
        <w:rPr>
          <w:rFonts w:ascii="Arial" w:hAnsi="Arial" w:cs="Arial"/>
          <w:sz w:val="24"/>
          <w:szCs w:val="24"/>
        </w:rPr>
        <w:t>roceeding?</w:t>
      </w:r>
      <w:r w:rsidR="002115F6">
        <w:rPr>
          <w:rFonts w:ascii="Arial" w:hAnsi="Arial" w:cs="Arial"/>
          <w:sz w:val="24"/>
          <w:szCs w:val="24"/>
        </w:rPr>
        <w:t xml:space="preserve">  </w:t>
      </w:r>
      <w:r w:rsidR="0068472C" w:rsidRPr="002115F6">
        <w:rPr>
          <w:rFonts w:ascii="Arial" w:hAnsi="Arial" w:cs="Arial"/>
          <w:sz w:val="24"/>
          <w:szCs w:val="24"/>
        </w:rPr>
        <w:t>_____NO</w:t>
      </w:r>
      <w:r w:rsidR="002115F6">
        <w:rPr>
          <w:rFonts w:ascii="Arial" w:hAnsi="Arial" w:cs="Arial"/>
          <w:sz w:val="24"/>
          <w:szCs w:val="24"/>
        </w:rPr>
        <w:tab/>
      </w:r>
      <w:r w:rsidR="002115F6">
        <w:rPr>
          <w:rFonts w:ascii="Arial" w:hAnsi="Arial" w:cs="Arial"/>
          <w:sz w:val="24"/>
          <w:szCs w:val="24"/>
        </w:rPr>
        <w:tab/>
      </w:r>
      <w:r w:rsidR="0068472C" w:rsidRPr="002115F6">
        <w:rPr>
          <w:rFonts w:ascii="Arial" w:hAnsi="Arial" w:cs="Arial"/>
          <w:sz w:val="24"/>
          <w:szCs w:val="24"/>
        </w:rPr>
        <w:t>____YES</w:t>
      </w:r>
    </w:p>
    <w:p w14:paraId="53B55078" w14:textId="77777777" w:rsidR="0068472C" w:rsidRPr="002A36E4" w:rsidRDefault="0068472C" w:rsidP="0068472C">
      <w:pPr>
        <w:pStyle w:val="ListParagraph"/>
        <w:numPr>
          <w:ilvl w:val="0"/>
          <w:numId w:val="25"/>
        </w:num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 xml:space="preserve">If appealed, Court of Appeals </w:t>
      </w:r>
      <w:r w:rsidR="002115F6">
        <w:rPr>
          <w:rFonts w:ascii="Arial" w:hAnsi="Arial" w:cs="Arial"/>
          <w:sz w:val="24"/>
          <w:szCs w:val="24"/>
        </w:rPr>
        <w:t>Case Number:_______________</w:t>
      </w:r>
    </w:p>
    <w:p w14:paraId="6DDCEC53" w14:textId="77777777" w:rsidR="0068472C" w:rsidRPr="002A36E4" w:rsidRDefault="0068472C" w:rsidP="0068472C">
      <w:pPr>
        <w:pStyle w:val="ListParagraph"/>
        <w:numPr>
          <w:ilvl w:val="0"/>
          <w:numId w:val="25"/>
        </w:num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>Court of Appeals Citation: ________________________</w:t>
      </w:r>
      <w:r w:rsidR="002115F6">
        <w:rPr>
          <w:rFonts w:ascii="Arial" w:hAnsi="Arial" w:cs="Arial"/>
          <w:sz w:val="24"/>
          <w:szCs w:val="24"/>
        </w:rPr>
        <w:t>______</w:t>
      </w:r>
    </w:p>
    <w:p w14:paraId="4F631919" w14:textId="77777777" w:rsidR="0068472C" w:rsidRPr="002A36E4" w:rsidRDefault="0068472C" w:rsidP="001E0ACA">
      <w:pPr>
        <w:pStyle w:val="ListParagraph"/>
        <w:numPr>
          <w:ilvl w:val="0"/>
          <w:numId w:val="25"/>
        </w:numPr>
        <w:tabs>
          <w:tab w:val="bar" w:pos="-2160"/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>Court of Appeals Disposition</w:t>
      </w:r>
      <w:r w:rsidR="001E0ACA" w:rsidRPr="002A36E4">
        <w:rPr>
          <w:rFonts w:ascii="Arial" w:hAnsi="Arial" w:cs="Arial"/>
          <w:sz w:val="24"/>
          <w:szCs w:val="24"/>
        </w:rPr>
        <w:t xml:space="preserve">: </w:t>
      </w:r>
      <w:r w:rsidR="002115F6">
        <w:rPr>
          <w:rFonts w:ascii="Arial" w:hAnsi="Arial" w:cs="Arial"/>
          <w:sz w:val="24"/>
          <w:szCs w:val="24"/>
        </w:rPr>
        <w:t>___________________________</w:t>
      </w:r>
    </w:p>
    <w:p w14:paraId="27C6B21E" w14:textId="77777777" w:rsidR="001E0ACA" w:rsidRPr="002A36E4" w:rsidRDefault="001E0ACA" w:rsidP="002115F6">
      <w:pPr>
        <w:tabs>
          <w:tab w:val="bar" w:pos="-2160"/>
          <w:tab w:val="left" w:pos="720"/>
          <w:tab w:val="right" w:pos="7200"/>
        </w:tabs>
        <w:spacing w:after="0" w:line="480" w:lineRule="auto"/>
        <w:rPr>
          <w:rFonts w:ascii="Arial" w:hAnsi="Arial" w:cs="Arial"/>
          <w:sz w:val="24"/>
          <w:szCs w:val="24"/>
        </w:rPr>
      </w:pPr>
    </w:p>
    <w:p w14:paraId="0CAC012B" w14:textId="77777777" w:rsidR="001E0ACA" w:rsidRPr="002A36E4" w:rsidRDefault="001E0ACA" w:rsidP="0068472C">
      <w:pPr>
        <w:tabs>
          <w:tab w:val="bar" w:pos="-2160"/>
          <w:tab w:val="left" w:pos="720"/>
          <w:tab w:val="right" w:pos="720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3DB5810C" w14:textId="77777777" w:rsidR="0068472C" w:rsidRPr="002A36E4" w:rsidRDefault="001E0ACA" w:rsidP="002115F6">
      <w:pPr>
        <w:tabs>
          <w:tab w:val="bar" w:pos="-2160"/>
          <w:tab w:val="left" w:pos="720"/>
          <w:tab w:val="right" w:pos="7200"/>
        </w:tabs>
        <w:spacing w:after="0" w:line="480" w:lineRule="auto"/>
        <w:rPr>
          <w:rFonts w:ascii="Arial" w:hAnsi="Arial" w:cs="Arial"/>
          <w:sz w:val="24"/>
          <w:szCs w:val="24"/>
        </w:rPr>
      </w:pPr>
      <w:r w:rsidRPr="002A36E4">
        <w:rPr>
          <w:rFonts w:ascii="Arial" w:hAnsi="Arial" w:cs="Arial"/>
          <w:sz w:val="24"/>
          <w:szCs w:val="24"/>
        </w:rPr>
        <w:tab/>
      </w:r>
      <w:r w:rsidRPr="002A36E4">
        <w:rPr>
          <w:rFonts w:ascii="Arial" w:hAnsi="Arial" w:cs="Arial"/>
          <w:sz w:val="24"/>
          <w:szCs w:val="24"/>
        </w:rPr>
        <w:tab/>
      </w:r>
      <w:r w:rsidR="0068472C" w:rsidRPr="002A36E4">
        <w:rPr>
          <w:rFonts w:ascii="Arial" w:hAnsi="Arial" w:cs="Arial"/>
          <w:sz w:val="24"/>
          <w:szCs w:val="24"/>
        </w:rPr>
        <w:t>Respectfully Submitted,</w:t>
      </w:r>
    </w:p>
    <w:p w14:paraId="77248C90" w14:textId="77777777" w:rsidR="00B805E4" w:rsidRPr="002A36E4" w:rsidRDefault="00B805E4" w:rsidP="002115F6">
      <w:pPr>
        <w:tabs>
          <w:tab w:val="bar" w:pos="-2160"/>
          <w:tab w:val="left" w:pos="720"/>
        </w:tabs>
        <w:spacing w:after="0" w:line="240" w:lineRule="auto"/>
        <w:ind w:left="5760" w:hanging="5760"/>
        <w:jc w:val="right"/>
        <w:rPr>
          <w:rFonts w:ascii="Arial" w:hAnsi="Arial" w:cs="Arial"/>
          <w:sz w:val="24"/>
          <w:szCs w:val="24"/>
        </w:rPr>
      </w:pPr>
    </w:p>
    <w:sectPr w:rsidR="00B805E4" w:rsidRPr="002A36E4" w:rsidSect="00C00D27"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67DAB9" w14:textId="77777777" w:rsidR="00811AFC" w:rsidRDefault="00811AFC" w:rsidP="00811AFC">
      <w:pPr>
        <w:spacing w:after="0" w:line="240" w:lineRule="auto"/>
      </w:pPr>
      <w:r>
        <w:separator/>
      </w:r>
    </w:p>
  </w:endnote>
  <w:endnote w:type="continuationSeparator" w:id="0">
    <w:p w14:paraId="17F95FF6" w14:textId="77777777" w:rsidR="00811AFC" w:rsidRDefault="00811AFC" w:rsidP="00811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1BBF40" w14:textId="77777777" w:rsidR="00C97B3E" w:rsidRDefault="00C97B3E" w:rsidP="00360B1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8F29AD2" w14:textId="77777777" w:rsidR="007C74C6" w:rsidRDefault="00C97B3E" w:rsidP="00C97B3E">
    <w:pPr>
      <w:pStyle w:val="Footer"/>
      <w:ind w:right="360"/>
    </w:pPr>
    <w:sdt>
      <w:sdtPr>
        <w:id w:val="969400743"/>
        <w:placeholder>
          <w:docPart w:val="278F561E950D7447B52F17ADECDA6918"/>
        </w:placeholder>
        <w:temporary/>
        <w:showingPlcHdr/>
      </w:sdtPr>
      <w:sdtEndPr/>
      <w:sdtContent>
        <w:r w:rsidR="007C74C6">
          <w:t>[Type text]</w:t>
        </w:r>
      </w:sdtContent>
    </w:sdt>
    <w:r w:rsidR="007C74C6">
      <w:ptab w:relativeTo="margin" w:alignment="center" w:leader="none"/>
    </w:r>
    <w:sdt>
      <w:sdtPr>
        <w:id w:val="969400748"/>
        <w:placeholder>
          <w:docPart w:val="C16D2ADAA38CD845ABB765F62E25CA21"/>
        </w:placeholder>
        <w:temporary/>
        <w:showingPlcHdr/>
      </w:sdtPr>
      <w:sdtEndPr/>
      <w:sdtContent>
        <w:r w:rsidR="007C74C6">
          <w:t>[Type text]</w:t>
        </w:r>
      </w:sdtContent>
    </w:sdt>
    <w:r w:rsidR="007C74C6">
      <w:ptab w:relativeTo="margin" w:alignment="right" w:leader="none"/>
    </w:r>
    <w:sdt>
      <w:sdtPr>
        <w:id w:val="969400753"/>
        <w:placeholder>
          <w:docPart w:val="E3CCE4F81B5AC147A721BE6E407D1D32"/>
        </w:placeholder>
        <w:temporary/>
        <w:showingPlcHdr/>
      </w:sdtPr>
      <w:sdtEndPr/>
      <w:sdtContent>
        <w:r w:rsidR="007C74C6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84C1CE" w14:textId="77777777" w:rsidR="00C97B3E" w:rsidRDefault="00C97B3E" w:rsidP="00360B1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14:paraId="336DFB3A" w14:textId="77777777" w:rsidR="007C74C6" w:rsidRDefault="007C74C6" w:rsidP="00C97B3E">
    <w:pPr>
      <w:pStyle w:val="Footer"/>
      <w:ind w:right="360"/>
      <w:rPr>
        <w:sz w:val="16"/>
        <w:szCs w:val="16"/>
      </w:rPr>
    </w:pPr>
    <w:r>
      <w:rPr>
        <w:sz w:val="16"/>
        <w:szCs w:val="16"/>
      </w:rPr>
      <w:t>Revised 11/02/2015</w:t>
    </w:r>
  </w:p>
  <w:p w14:paraId="1D4BA7EE" w14:textId="77777777" w:rsidR="007C74C6" w:rsidRDefault="007C74C6" w:rsidP="007C74C6">
    <w:pPr>
      <w:pStyle w:val="Footer"/>
      <w:rPr>
        <w:sz w:val="16"/>
        <w:szCs w:val="16"/>
      </w:rPr>
    </w:pPr>
    <w:r>
      <w:rPr>
        <w:sz w:val="16"/>
        <w:szCs w:val="16"/>
      </w:rPr>
      <w:t>JJL/</w:t>
    </w:r>
    <w:proofErr w:type="spellStart"/>
    <w:r>
      <w:rPr>
        <w:sz w:val="16"/>
        <w:szCs w:val="16"/>
      </w:rPr>
      <w:t>ank</w:t>
    </w:r>
    <w:proofErr w:type="spellEnd"/>
    <w:r>
      <w:rPr>
        <w:sz w:val="16"/>
        <w:szCs w:val="16"/>
      </w:rPr>
      <w:t xml:space="preserve"> </w:t>
    </w:r>
  </w:p>
  <w:p w14:paraId="7A76105A" w14:textId="77777777" w:rsidR="00811AFC" w:rsidRDefault="007C74C6" w:rsidP="007C74C6">
    <w:pPr>
      <w:pStyle w:val="Footer"/>
    </w:pPr>
    <w:proofErr w:type="spellStart"/>
    <w:r>
      <w:rPr>
        <w:sz w:val="16"/>
        <w:szCs w:val="16"/>
      </w:rPr>
      <w:t>JLAdmin</w:t>
    </w:r>
    <w:proofErr w:type="spellEnd"/>
    <w:r>
      <w:rPr>
        <w:sz w:val="16"/>
        <w:szCs w:val="16"/>
      </w:rPr>
      <w:t>/Official/Forms</w:t>
    </w:r>
    <w:r>
      <w:ptab w:relativeTo="margin" w:alignment="center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315D08" w14:textId="77777777" w:rsidR="00811AFC" w:rsidRDefault="00811AFC" w:rsidP="00811AFC">
      <w:pPr>
        <w:spacing w:after="0" w:line="240" w:lineRule="auto"/>
      </w:pPr>
      <w:r>
        <w:separator/>
      </w:r>
    </w:p>
  </w:footnote>
  <w:footnote w:type="continuationSeparator" w:id="0">
    <w:p w14:paraId="53B2ACD0" w14:textId="77777777" w:rsidR="00811AFC" w:rsidRDefault="00811AFC" w:rsidP="00811A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C0C72"/>
    <w:multiLevelType w:val="hybridMultilevel"/>
    <w:tmpl w:val="7236001E"/>
    <w:lvl w:ilvl="0" w:tplc="58ECD0B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0293358"/>
    <w:multiLevelType w:val="hybridMultilevel"/>
    <w:tmpl w:val="25D27724"/>
    <w:lvl w:ilvl="0" w:tplc="9D86867E">
      <w:start w:val="1"/>
      <w:numFmt w:val="decimal"/>
      <w:lvlText w:val="(%1)"/>
      <w:lvlJc w:val="left"/>
      <w:pPr>
        <w:ind w:left="19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2D64CC0"/>
    <w:multiLevelType w:val="hybridMultilevel"/>
    <w:tmpl w:val="68ECA30E"/>
    <w:lvl w:ilvl="0" w:tplc="AF5016E4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5E81806"/>
    <w:multiLevelType w:val="hybridMultilevel"/>
    <w:tmpl w:val="B6964986"/>
    <w:lvl w:ilvl="0" w:tplc="FEF0C134">
      <w:start w:val="1"/>
      <w:numFmt w:val="decimal"/>
      <w:lvlText w:val="(%1)"/>
      <w:lvlJc w:val="left"/>
      <w:pPr>
        <w:ind w:left="207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1697692"/>
    <w:multiLevelType w:val="hybridMultilevel"/>
    <w:tmpl w:val="B87E705A"/>
    <w:lvl w:ilvl="0" w:tplc="76C03D36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24631A24"/>
    <w:multiLevelType w:val="hybridMultilevel"/>
    <w:tmpl w:val="91B0B35C"/>
    <w:lvl w:ilvl="0" w:tplc="D87210CA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6956BF2"/>
    <w:multiLevelType w:val="hybridMultilevel"/>
    <w:tmpl w:val="3126FDDC"/>
    <w:lvl w:ilvl="0" w:tplc="9AAA05FE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274545DF"/>
    <w:multiLevelType w:val="hybridMultilevel"/>
    <w:tmpl w:val="8BFA58DE"/>
    <w:lvl w:ilvl="0" w:tplc="C2387D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600A37"/>
    <w:multiLevelType w:val="hybridMultilevel"/>
    <w:tmpl w:val="7C2C0158"/>
    <w:lvl w:ilvl="0" w:tplc="FDD21600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31BB0853"/>
    <w:multiLevelType w:val="hybridMultilevel"/>
    <w:tmpl w:val="5944DFC8"/>
    <w:lvl w:ilvl="0" w:tplc="4BC4252C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31E14020"/>
    <w:multiLevelType w:val="hybridMultilevel"/>
    <w:tmpl w:val="2820DB7C"/>
    <w:lvl w:ilvl="0" w:tplc="39887B6A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39A5DBE"/>
    <w:multiLevelType w:val="hybridMultilevel"/>
    <w:tmpl w:val="E06C3226"/>
    <w:lvl w:ilvl="0" w:tplc="D99CCC7A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2D534EA"/>
    <w:multiLevelType w:val="hybridMultilevel"/>
    <w:tmpl w:val="2D14B26E"/>
    <w:lvl w:ilvl="0" w:tplc="F1C6D7D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3D44F6B"/>
    <w:multiLevelType w:val="hybridMultilevel"/>
    <w:tmpl w:val="6644DD04"/>
    <w:lvl w:ilvl="0" w:tplc="27D8133C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44164944"/>
    <w:multiLevelType w:val="hybridMultilevel"/>
    <w:tmpl w:val="FBDCBD20"/>
    <w:lvl w:ilvl="0" w:tplc="012E966E">
      <w:start w:val="6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4A3711"/>
    <w:multiLevelType w:val="hybridMultilevel"/>
    <w:tmpl w:val="5C7EE10E"/>
    <w:lvl w:ilvl="0" w:tplc="F67EEE16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47F36FF9"/>
    <w:multiLevelType w:val="hybridMultilevel"/>
    <w:tmpl w:val="BBC0362A"/>
    <w:lvl w:ilvl="0" w:tplc="CB9466A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9DA0075"/>
    <w:multiLevelType w:val="hybridMultilevel"/>
    <w:tmpl w:val="5B68FF92"/>
    <w:lvl w:ilvl="0" w:tplc="7A382082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4B3C7F7D"/>
    <w:multiLevelType w:val="hybridMultilevel"/>
    <w:tmpl w:val="BDDAF156"/>
    <w:lvl w:ilvl="0" w:tplc="5AB42410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53011117"/>
    <w:multiLevelType w:val="hybridMultilevel"/>
    <w:tmpl w:val="CB32CF98"/>
    <w:lvl w:ilvl="0" w:tplc="91C01FFE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55C36774"/>
    <w:multiLevelType w:val="hybridMultilevel"/>
    <w:tmpl w:val="5BE6E966"/>
    <w:lvl w:ilvl="0" w:tplc="ABE85050">
      <w:start w:val="1"/>
      <w:numFmt w:val="decimal"/>
      <w:lvlText w:val="(%1)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1">
    <w:nsid w:val="65FA63D6"/>
    <w:multiLevelType w:val="hybridMultilevel"/>
    <w:tmpl w:val="257E95DC"/>
    <w:lvl w:ilvl="0" w:tplc="AA308FCC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8971965"/>
    <w:multiLevelType w:val="hybridMultilevel"/>
    <w:tmpl w:val="777E7D42"/>
    <w:lvl w:ilvl="0" w:tplc="F7121276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7C8D0969"/>
    <w:multiLevelType w:val="hybridMultilevel"/>
    <w:tmpl w:val="EBB65D08"/>
    <w:lvl w:ilvl="0" w:tplc="18FAB01E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7C8E2C33"/>
    <w:multiLevelType w:val="hybridMultilevel"/>
    <w:tmpl w:val="5A7A680A"/>
    <w:lvl w:ilvl="0" w:tplc="77AED22C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7FDC78E8"/>
    <w:multiLevelType w:val="hybridMultilevel"/>
    <w:tmpl w:val="B85C57DA"/>
    <w:lvl w:ilvl="0" w:tplc="0674FF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7"/>
  </w:num>
  <w:num w:numId="3">
    <w:abstractNumId w:val="10"/>
  </w:num>
  <w:num w:numId="4">
    <w:abstractNumId w:val="0"/>
  </w:num>
  <w:num w:numId="5">
    <w:abstractNumId w:val="5"/>
  </w:num>
  <w:num w:numId="6">
    <w:abstractNumId w:val="8"/>
  </w:num>
  <w:num w:numId="7">
    <w:abstractNumId w:val="18"/>
  </w:num>
  <w:num w:numId="8">
    <w:abstractNumId w:val="1"/>
  </w:num>
  <w:num w:numId="9">
    <w:abstractNumId w:val="9"/>
  </w:num>
  <w:num w:numId="10">
    <w:abstractNumId w:val="23"/>
  </w:num>
  <w:num w:numId="11">
    <w:abstractNumId w:val="17"/>
  </w:num>
  <w:num w:numId="12">
    <w:abstractNumId w:val="3"/>
  </w:num>
  <w:num w:numId="13">
    <w:abstractNumId w:val="4"/>
  </w:num>
  <w:num w:numId="14">
    <w:abstractNumId w:val="11"/>
  </w:num>
  <w:num w:numId="15">
    <w:abstractNumId w:val="21"/>
  </w:num>
  <w:num w:numId="16">
    <w:abstractNumId w:val="12"/>
  </w:num>
  <w:num w:numId="17">
    <w:abstractNumId w:val="16"/>
  </w:num>
  <w:num w:numId="18">
    <w:abstractNumId w:val="2"/>
  </w:num>
  <w:num w:numId="19">
    <w:abstractNumId w:val="22"/>
  </w:num>
  <w:num w:numId="20">
    <w:abstractNumId w:val="15"/>
  </w:num>
  <w:num w:numId="21">
    <w:abstractNumId w:val="24"/>
  </w:num>
  <w:num w:numId="22">
    <w:abstractNumId w:val="6"/>
  </w:num>
  <w:num w:numId="23">
    <w:abstractNumId w:val="14"/>
  </w:num>
  <w:num w:numId="24">
    <w:abstractNumId w:val="19"/>
  </w:num>
  <w:num w:numId="25">
    <w:abstractNumId w:val="20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AF3"/>
    <w:rsid w:val="00075A9C"/>
    <w:rsid w:val="001D4848"/>
    <w:rsid w:val="001E0ACA"/>
    <w:rsid w:val="002115F6"/>
    <w:rsid w:val="00265EC3"/>
    <w:rsid w:val="002908D3"/>
    <w:rsid w:val="00294592"/>
    <w:rsid w:val="002A36E4"/>
    <w:rsid w:val="00332325"/>
    <w:rsid w:val="003F69F8"/>
    <w:rsid w:val="00520CD2"/>
    <w:rsid w:val="00593D3E"/>
    <w:rsid w:val="005D3406"/>
    <w:rsid w:val="0068472C"/>
    <w:rsid w:val="00737F6A"/>
    <w:rsid w:val="007C74C6"/>
    <w:rsid w:val="00811AFC"/>
    <w:rsid w:val="00960FD6"/>
    <w:rsid w:val="009762BC"/>
    <w:rsid w:val="00A435A5"/>
    <w:rsid w:val="00AE5719"/>
    <w:rsid w:val="00B32B19"/>
    <w:rsid w:val="00B460EC"/>
    <w:rsid w:val="00B65AB2"/>
    <w:rsid w:val="00B805E4"/>
    <w:rsid w:val="00C00D27"/>
    <w:rsid w:val="00C92709"/>
    <w:rsid w:val="00C960E3"/>
    <w:rsid w:val="00C97B3E"/>
    <w:rsid w:val="00CC7724"/>
    <w:rsid w:val="00CE1AF3"/>
    <w:rsid w:val="00D07847"/>
    <w:rsid w:val="00E356D4"/>
    <w:rsid w:val="00E76339"/>
    <w:rsid w:val="00F96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CC3DE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D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7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1A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1AFC"/>
  </w:style>
  <w:style w:type="paragraph" w:styleId="Footer">
    <w:name w:val="footer"/>
    <w:basedOn w:val="Normal"/>
    <w:link w:val="FooterChar"/>
    <w:uiPriority w:val="99"/>
    <w:unhideWhenUsed/>
    <w:rsid w:val="00811A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1AFC"/>
  </w:style>
  <w:style w:type="character" w:styleId="PageNumber">
    <w:name w:val="page number"/>
    <w:basedOn w:val="DefaultParagraphFont"/>
    <w:uiPriority w:val="99"/>
    <w:semiHidden/>
    <w:unhideWhenUsed/>
    <w:rsid w:val="00C97B3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D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7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1A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1AFC"/>
  </w:style>
  <w:style w:type="paragraph" w:styleId="Footer">
    <w:name w:val="footer"/>
    <w:basedOn w:val="Normal"/>
    <w:link w:val="FooterChar"/>
    <w:uiPriority w:val="99"/>
    <w:unhideWhenUsed/>
    <w:rsid w:val="00811A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1AFC"/>
  </w:style>
  <w:style w:type="character" w:styleId="PageNumber">
    <w:name w:val="page number"/>
    <w:basedOn w:val="DefaultParagraphFont"/>
    <w:uiPriority w:val="99"/>
    <w:semiHidden/>
    <w:unhideWhenUsed/>
    <w:rsid w:val="00C97B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78F561E950D7447B52F17ADECDA69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A1BE21-A0C0-AD4C-A6A2-ABF4B3FE631B}"/>
      </w:docPartPr>
      <w:docPartBody>
        <w:p w:rsidR="00821C22" w:rsidRDefault="005B6914" w:rsidP="005B6914">
          <w:pPr>
            <w:pStyle w:val="278F561E950D7447B52F17ADECDA6918"/>
          </w:pPr>
          <w:r>
            <w:t>[Type text]</w:t>
          </w:r>
        </w:p>
      </w:docPartBody>
    </w:docPart>
    <w:docPart>
      <w:docPartPr>
        <w:name w:val="C16D2ADAA38CD845ABB765F62E25CA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FDF288-8222-0640-86F3-BEAD838B04A2}"/>
      </w:docPartPr>
      <w:docPartBody>
        <w:p w:rsidR="00821C22" w:rsidRDefault="005B6914" w:rsidP="005B6914">
          <w:pPr>
            <w:pStyle w:val="C16D2ADAA38CD845ABB765F62E25CA21"/>
          </w:pPr>
          <w:r>
            <w:t>[Type text]</w:t>
          </w:r>
        </w:p>
      </w:docPartBody>
    </w:docPart>
    <w:docPart>
      <w:docPartPr>
        <w:name w:val="E3CCE4F81B5AC147A721BE6E407D1D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57DB77-12E6-D244-8568-63C931F1A9F0}"/>
      </w:docPartPr>
      <w:docPartBody>
        <w:p w:rsidR="00821C22" w:rsidRDefault="005B6914" w:rsidP="005B6914">
          <w:pPr>
            <w:pStyle w:val="E3CCE4F81B5AC147A721BE6E407D1D32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914"/>
    <w:rsid w:val="005B6914"/>
    <w:rsid w:val="0082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78F561E950D7447B52F17ADECDA6918">
    <w:name w:val="278F561E950D7447B52F17ADECDA6918"/>
    <w:rsid w:val="005B6914"/>
  </w:style>
  <w:style w:type="paragraph" w:customStyle="1" w:styleId="C16D2ADAA38CD845ABB765F62E25CA21">
    <w:name w:val="C16D2ADAA38CD845ABB765F62E25CA21"/>
    <w:rsid w:val="005B6914"/>
  </w:style>
  <w:style w:type="paragraph" w:customStyle="1" w:styleId="E3CCE4F81B5AC147A721BE6E407D1D32">
    <w:name w:val="E3CCE4F81B5AC147A721BE6E407D1D32"/>
    <w:rsid w:val="005B6914"/>
  </w:style>
  <w:style w:type="paragraph" w:customStyle="1" w:styleId="1BA05CE02D813D479F152D7E00A210E2">
    <w:name w:val="1BA05CE02D813D479F152D7E00A210E2"/>
    <w:rsid w:val="005B6914"/>
  </w:style>
  <w:style w:type="paragraph" w:customStyle="1" w:styleId="20F503BA1220234787958D8053CA7D90">
    <w:name w:val="20F503BA1220234787958D8053CA7D90"/>
    <w:rsid w:val="005B6914"/>
  </w:style>
  <w:style w:type="paragraph" w:customStyle="1" w:styleId="3E1B81F6E3D2A841B8A27054427CB4BA">
    <w:name w:val="3E1B81F6E3D2A841B8A27054427CB4BA"/>
    <w:rsid w:val="005B6914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78F561E950D7447B52F17ADECDA6918">
    <w:name w:val="278F561E950D7447B52F17ADECDA6918"/>
    <w:rsid w:val="005B6914"/>
  </w:style>
  <w:style w:type="paragraph" w:customStyle="1" w:styleId="C16D2ADAA38CD845ABB765F62E25CA21">
    <w:name w:val="C16D2ADAA38CD845ABB765F62E25CA21"/>
    <w:rsid w:val="005B6914"/>
  </w:style>
  <w:style w:type="paragraph" w:customStyle="1" w:styleId="E3CCE4F81B5AC147A721BE6E407D1D32">
    <w:name w:val="E3CCE4F81B5AC147A721BE6E407D1D32"/>
    <w:rsid w:val="005B6914"/>
  </w:style>
  <w:style w:type="paragraph" w:customStyle="1" w:styleId="1BA05CE02D813D479F152D7E00A210E2">
    <w:name w:val="1BA05CE02D813D479F152D7E00A210E2"/>
    <w:rsid w:val="005B6914"/>
  </w:style>
  <w:style w:type="paragraph" w:customStyle="1" w:styleId="20F503BA1220234787958D8053CA7D90">
    <w:name w:val="20F503BA1220234787958D8053CA7D90"/>
    <w:rsid w:val="005B6914"/>
  </w:style>
  <w:style w:type="paragraph" w:customStyle="1" w:styleId="3E1B81F6E3D2A841B8A27054427CB4BA">
    <w:name w:val="3E1B81F6E3D2A841B8A27054427CB4BA"/>
    <w:rsid w:val="005B691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6C5A4-519D-3445-88B1-7910CB8EB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915</Words>
  <Characters>5219</Characters>
  <Application>Microsoft Macintosh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District Courts</Company>
  <LinksUpToDate>false</LinksUpToDate>
  <CharactersWithSpaces>6122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Ashlee Kirkland</cp:lastModifiedBy>
  <cp:revision>4</cp:revision>
  <dcterms:created xsi:type="dcterms:W3CDTF">2015-11-02T17:27:00Z</dcterms:created>
  <dcterms:modified xsi:type="dcterms:W3CDTF">2015-11-02T22:39:00Z</dcterms:modified>
</cp:coreProperties>
</file>